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BB9BE9" w14:textId="77777777" w:rsidR="001F2062" w:rsidRPr="005B5E0B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5B5E0B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72553B84" wp14:editId="4AD92552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062" w:rsidRPr="005B5E0B">
        <w:rPr>
          <w:rFonts w:cs="Arial"/>
          <w:b/>
          <w:bCs/>
        </w:rPr>
        <w:t>COMMUNE DE RUEIL-MALMAISON</w:t>
      </w:r>
    </w:p>
    <w:p w14:paraId="305925FE" w14:textId="77777777" w:rsidR="001F2062" w:rsidRPr="005B5E0B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5B5E0B">
        <w:rPr>
          <w:rFonts w:cs="Arial"/>
          <w:szCs w:val="20"/>
        </w:rPr>
        <w:t>Service de la Commande publique</w:t>
      </w:r>
    </w:p>
    <w:p w14:paraId="67134DC6" w14:textId="77777777" w:rsidR="001F2062" w:rsidRPr="005B5E0B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5B5E0B">
        <w:rPr>
          <w:rFonts w:cs="Arial"/>
          <w:szCs w:val="20"/>
        </w:rPr>
        <w:t>13 boulevard du Maréchal Foch</w:t>
      </w:r>
    </w:p>
    <w:p w14:paraId="6A9B903A" w14:textId="77777777" w:rsidR="001F2062" w:rsidRPr="005B5E0B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5B5E0B">
        <w:rPr>
          <w:rFonts w:cs="Arial"/>
          <w:szCs w:val="20"/>
        </w:rPr>
        <w:t>92501 RUEIL-MALMAISON CEDEX</w:t>
      </w:r>
    </w:p>
    <w:p w14:paraId="6CF8DF1A" w14:textId="77777777" w:rsidR="001F2062" w:rsidRPr="005B5E0B" w:rsidRDefault="001F2062">
      <w:pPr>
        <w:rPr>
          <w:rFonts w:cs="Arial"/>
          <w:szCs w:val="20"/>
        </w:rPr>
      </w:pPr>
    </w:p>
    <w:p w14:paraId="2293E714" w14:textId="77777777" w:rsidR="001F2062" w:rsidRPr="005B5E0B" w:rsidRDefault="001F2062">
      <w:pPr>
        <w:rPr>
          <w:rFonts w:ascii="MS Gothic" w:eastAsia="MS Gothic" w:hAnsi="MS Gothic" w:cs="Arial"/>
        </w:rPr>
      </w:pPr>
    </w:p>
    <w:p w14:paraId="74D1D53F" w14:textId="58356AE1" w:rsidR="001F2062" w:rsidRPr="005B5E0B" w:rsidRDefault="005B5E0B">
      <w:pPr>
        <w:jc w:val="center"/>
        <w:rPr>
          <w:rFonts w:cs="Arial"/>
          <w:b/>
          <w:bCs/>
          <w:sz w:val="32"/>
          <w:szCs w:val="32"/>
        </w:rPr>
      </w:pPr>
      <w:r w:rsidRPr="005B5E0B">
        <w:rPr>
          <w:rFonts w:cs="Arial"/>
          <w:b/>
          <w:bCs/>
          <w:sz w:val="32"/>
          <w:szCs w:val="32"/>
        </w:rPr>
        <w:t>REPRISE EN VUE DE LEUR VALORISATION DE MATIÈRES PREMIÈRES SECONDAIRES : MÉTAUX FERREUX ET NON FERREUX</w:t>
      </w:r>
    </w:p>
    <w:p w14:paraId="7D12BA25" w14:textId="77777777" w:rsidR="004D01AC" w:rsidRPr="005B5E0B" w:rsidRDefault="004D01AC">
      <w:pPr>
        <w:jc w:val="center"/>
        <w:rPr>
          <w:rFonts w:cs="Arial"/>
        </w:rPr>
      </w:pPr>
    </w:p>
    <w:p w14:paraId="475C56C0" w14:textId="77777777" w:rsidR="00620686" w:rsidRPr="005B5E0B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5B5E0B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5B5E0B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5B5E0B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5B5E0B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Pr="005B5E0B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Pr="005B5E0B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B5E0B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B5E0B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B5E0B">
          <w:rPr>
            <w:rStyle w:val="Lienhypertexte"/>
            <w:rFonts w:cs="Arial"/>
            <w:color w:val="auto"/>
            <w:szCs w:val="20"/>
          </w:rPr>
          <w:t>https://marches.maximilien.fr</w:t>
        </w:r>
      </w:hyperlink>
      <w:r w:rsidRPr="005B5E0B">
        <w:rPr>
          <w:rFonts w:cs="Arial"/>
          <w:szCs w:val="20"/>
        </w:rPr>
        <w:t>)</w:t>
      </w:r>
    </w:p>
    <w:p w14:paraId="293ED832" w14:textId="77777777" w:rsidR="005322EE" w:rsidRPr="005B5E0B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03FFB5DC" w:rsidR="001F2062" w:rsidRPr="005B5E0B" w:rsidRDefault="001F2062">
      <w:pPr>
        <w:pStyle w:val="Corpsdetexte"/>
        <w:spacing w:after="0"/>
        <w:rPr>
          <w:rFonts w:cs="Arial"/>
          <w:szCs w:val="20"/>
        </w:rPr>
      </w:pPr>
      <w:r w:rsidRPr="005B5E0B">
        <w:rPr>
          <w:rFonts w:cs="Arial"/>
          <w:b/>
          <w:bCs/>
          <w:szCs w:val="20"/>
          <w:u w:val="single"/>
        </w:rPr>
        <w:t xml:space="preserve">Dossier </w:t>
      </w:r>
      <w:r w:rsidR="001004C0" w:rsidRPr="005B5E0B">
        <w:rPr>
          <w:rFonts w:cs="Arial"/>
          <w:b/>
          <w:bCs/>
          <w:szCs w:val="20"/>
          <w:u w:val="single"/>
        </w:rPr>
        <w:t xml:space="preserve">de </w:t>
      </w:r>
      <w:r w:rsidRPr="005B5E0B">
        <w:rPr>
          <w:rFonts w:cs="Arial"/>
          <w:b/>
          <w:bCs/>
          <w:szCs w:val="20"/>
          <w:u w:val="single"/>
        </w:rPr>
        <w:t>candidature (article 5.1</w:t>
      </w:r>
      <w:r w:rsidR="00E7666F" w:rsidRPr="005B5E0B">
        <w:rPr>
          <w:rFonts w:cs="Arial"/>
          <w:b/>
          <w:bCs/>
          <w:szCs w:val="20"/>
          <w:u w:val="single"/>
        </w:rPr>
        <w:t>.1</w:t>
      </w:r>
      <w:r w:rsidRPr="005B5E0B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="00E00B73" w:rsidRPr="005B5E0B">
        <w:rPr>
          <w:rFonts w:cs="Arial"/>
          <w:b/>
          <w:bCs/>
          <w:szCs w:val="20"/>
          <w:u w:val="single"/>
        </w:rPr>
        <w:t xml:space="preserve">du règlement de la consultation </w:t>
      </w:r>
      <w:r w:rsidRPr="005B5E0B">
        <w:rPr>
          <w:rFonts w:cs="Arial"/>
          <w:b/>
          <w:bCs/>
          <w:szCs w:val="20"/>
        </w:rPr>
        <w:t>:</w:t>
      </w:r>
    </w:p>
    <w:p w14:paraId="492CEC7C" w14:textId="77777777" w:rsidR="001F2062" w:rsidRPr="005B5E0B" w:rsidRDefault="001F2062">
      <w:pPr>
        <w:pStyle w:val="Corpsdetexte"/>
        <w:spacing w:after="0"/>
        <w:rPr>
          <w:rFonts w:cs="Arial"/>
          <w:szCs w:val="20"/>
        </w:rPr>
      </w:pPr>
    </w:p>
    <w:p w14:paraId="5B7935C0" w14:textId="733BD20E" w:rsidR="0067137E" w:rsidRPr="005B5E0B" w:rsidRDefault="005B5E0B" w:rsidP="0067137E">
      <w:pPr>
        <w:rPr>
          <w:rFonts w:cs="Arial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 w:rsidRPr="005B5E0B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5B5E0B">
        <w:rPr>
          <w:rFonts w:cs="Arial"/>
          <w:szCs w:val="20"/>
        </w:rPr>
        <w:t xml:space="preserve"> </w:t>
      </w:r>
      <w:r w:rsidR="00123DD2" w:rsidRPr="005B5E0B">
        <w:rPr>
          <w:rFonts w:cs="Arial"/>
          <w:szCs w:val="20"/>
        </w:rPr>
        <w:t>DUME-CHORUS fortement conseillé</w:t>
      </w:r>
    </w:p>
    <w:p w14:paraId="4404E583" w14:textId="77777777" w:rsidR="00620686" w:rsidRPr="005B5E0B" w:rsidRDefault="00620686" w:rsidP="00620686">
      <w:pPr>
        <w:contextualSpacing/>
        <w:rPr>
          <w:rFonts w:cs="Arial"/>
          <w:szCs w:val="20"/>
        </w:rPr>
      </w:pPr>
    </w:p>
    <w:p w14:paraId="71E9BAFE" w14:textId="34FDB615" w:rsidR="001F2062" w:rsidRPr="005B5E0B" w:rsidRDefault="005B5E0B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szCs w:val="20"/>
          </w:rPr>
          <w:id w:val="-11784232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5B5E0B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1F2062" w:rsidRPr="005B5E0B">
        <w:rPr>
          <w:rFonts w:cs="Arial"/>
          <w:szCs w:val="20"/>
        </w:rPr>
        <w:t xml:space="preserve"> </w:t>
      </w:r>
      <w:r w:rsidR="00123DD2" w:rsidRPr="005B5E0B">
        <w:rPr>
          <w:rFonts w:cs="Arial"/>
          <w:szCs w:val="20"/>
        </w:rPr>
        <w:t xml:space="preserve">DC1 et </w:t>
      </w:r>
      <w:r w:rsidR="001F2062" w:rsidRPr="005B5E0B">
        <w:rPr>
          <w:rFonts w:cs="Arial"/>
          <w:szCs w:val="20"/>
        </w:rPr>
        <w:t>DC2</w:t>
      </w:r>
      <w:r w:rsidR="00E7666F" w:rsidRPr="005B5E0B">
        <w:rPr>
          <w:rFonts w:cs="Arial"/>
          <w:szCs w:val="20"/>
        </w:rPr>
        <w:t xml:space="preserve"> dûment complété</w:t>
      </w:r>
      <w:r w:rsidRPr="005B5E0B">
        <w:rPr>
          <w:rFonts w:cs="Arial"/>
          <w:szCs w:val="20"/>
        </w:rPr>
        <w:t>s</w:t>
      </w:r>
      <w:r w:rsidR="00E7666F" w:rsidRPr="005B5E0B">
        <w:rPr>
          <w:rFonts w:cs="Arial"/>
          <w:szCs w:val="20"/>
        </w:rPr>
        <w:t>,</w:t>
      </w:r>
      <w:r w:rsidR="001F2062" w:rsidRPr="005B5E0B">
        <w:rPr>
          <w:rFonts w:cs="Arial"/>
          <w:szCs w:val="20"/>
        </w:rPr>
        <w:t xml:space="preserve"> avec pièces justificatives :</w:t>
      </w:r>
    </w:p>
    <w:p w14:paraId="31C013CB" w14:textId="1BB3B460" w:rsidR="005C3DF6" w:rsidRPr="005B5E0B" w:rsidRDefault="005B5E0B" w:rsidP="005C3DF6">
      <w:pPr>
        <w:pStyle w:val="Corpsdetexte"/>
        <w:spacing w:after="0"/>
        <w:ind w:left="570"/>
        <w:rPr>
          <w:rFonts w:cs="Arial"/>
          <w:bCs/>
          <w:szCs w:val="20"/>
        </w:rPr>
      </w:pPr>
      <w:sdt>
        <w:sdtPr>
          <w:rPr>
            <w:rFonts w:cs="Arial"/>
            <w:bCs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5B5E0B">
                <w:rPr>
                  <w:rFonts w:ascii="Segoe UI Symbol" w:eastAsia="MS Gothic" w:hAnsi="Segoe UI Symbol" w:cs="Segoe UI Symbol"/>
                  <w:bCs/>
                  <w:szCs w:val="20"/>
                </w:rPr>
                <w:t>☐</w:t>
              </w:r>
            </w:sdtContent>
          </w:sdt>
        </w:sdtContent>
      </w:sdt>
      <w:r w:rsidR="005C3DF6" w:rsidRPr="005B5E0B">
        <w:rPr>
          <w:rFonts w:cs="Arial"/>
          <w:bCs/>
          <w:szCs w:val="20"/>
        </w:rPr>
        <w:tab/>
      </w:r>
      <w:r w:rsidR="007E49DF" w:rsidRPr="005B5E0B">
        <w:rPr>
          <w:rFonts w:cs="Arial"/>
          <w:bCs/>
          <w:szCs w:val="20"/>
        </w:rPr>
        <w:t>C</w:t>
      </w:r>
      <w:r w:rsidR="001F2062" w:rsidRPr="005B5E0B">
        <w:rPr>
          <w:rFonts w:cs="Arial"/>
          <w:bCs/>
          <w:szCs w:val="20"/>
        </w:rPr>
        <w:t>opie du jugement prononcé si le candidat</w:t>
      </w:r>
      <w:r w:rsidR="004D01AC" w:rsidRPr="005B5E0B">
        <w:rPr>
          <w:rFonts w:cs="Arial"/>
          <w:bCs/>
          <w:szCs w:val="20"/>
        </w:rPr>
        <w:t xml:space="preserve"> est en redressement judiciaire ;</w:t>
      </w:r>
    </w:p>
    <w:p w14:paraId="555CBA04" w14:textId="65CDDD84" w:rsidR="001F2062" w:rsidRPr="005B5E0B" w:rsidRDefault="005B5E0B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5B5E0B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5B5E0B">
        <w:rPr>
          <w:rFonts w:eastAsia="CommercialPi BT" w:cs="Arial"/>
          <w:bCs/>
          <w:szCs w:val="20"/>
        </w:rPr>
        <w:tab/>
      </w:r>
      <w:r w:rsidR="007E49DF" w:rsidRPr="005B5E0B">
        <w:rPr>
          <w:rFonts w:eastAsia="CommercialPi BT" w:cs="Arial"/>
          <w:bCs/>
          <w:szCs w:val="20"/>
        </w:rPr>
        <w:t>C</w:t>
      </w:r>
      <w:r w:rsidR="001F2062" w:rsidRPr="005B5E0B">
        <w:rPr>
          <w:rFonts w:eastAsia="CommercialPi BT" w:cs="Arial"/>
          <w:bCs/>
          <w:szCs w:val="20"/>
        </w:rPr>
        <w:t>hiffre d'affaires réalisé au cours des trois</w:t>
      </w:r>
      <w:r w:rsidR="004D01AC" w:rsidRPr="005B5E0B">
        <w:rPr>
          <w:rFonts w:eastAsia="CommercialPi BT" w:cs="Arial"/>
          <w:bCs/>
          <w:szCs w:val="20"/>
        </w:rPr>
        <w:t xml:space="preserve"> derniers exercices disponibles ;</w:t>
      </w:r>
    </w:p>
    <w:p w14:paraId="3DEC2DAF" w14:textId="59942024" w:rsidR="005C3DF6" w:rsidRPr="005B5E0B" w:rsidRDefault="005B5E0B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5B5E0B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5B5E0B">
        <w:rPr>
          <w:rFonts w:eastAsia="CommercialPi BT" w:cs="Arial"/>
          <w:bCs/>
          <w:szCs w:val="20"/>
        </w:rPr>
        <w:tab/>
      </w:r>
      <w:r w:rsidR="005C3DF6" w:rsidRPr="005B5E0B">
        <w:rPr>
          <w:rFonts w:eastAsia="CommercialPi BT" w:cs="Arial"/>
          <w:bCs/>
          <w:szCs w:val="20"/>
        </w:rPr>
        <w:tab/>
      </w:r>
      <w:r w:rsidR="007E49DF" w:rsidRPr="005B5E0B">
        <w:rPr>
          <w:rFonts w:eastAsia="CommercialPi BT" w:cs="Arial"/>
          <w:bCs/>
          <w:szCs w:val="20"/>
        </w:rPr>
        <w:t>Effectifs</w:t>
      </w:r>
      <w:r w:rsidR="001F2062" w:rsidRPr="005B5E0B">
        <w:rPr>
          <w:rFonts w:eastAsia="CommercialPi BT" w:cs="Arial"/>
          <w:bCs/>
          <w:szCs w:val="20"/>
        </w:rPr>
        <w:t xml:space="preserve"> moyens annuels du candidat et importance du personnel d'encadrement pour cha</w:t>
      </w:r>
      <w:r w:rsidR="004D01AC" w:rsidRPr="005B5E0B">
        <w:rPr>
          <w:rFonts w:eastAsia="CommercialPi BT" w:cs="Arial"/>
          <w:bCs/>
          <w:szCs w:val="20"/>
        </w:rPr>
        <w:t>cune des trois dernières années ;</w:t>
      </w:r>
    </w:p>
    <w:p w14:paraId="1ECF2E0A" w14:textId="0DB79443" w:rsidR="00381A22" w:rsidRPr="005B5E0B" w:rsidRDefault="005B5E0B" w:rsidP="00381A22">
      <w:pPr>
        <w:tabs>
          <w:tab w:val="left" w:pos="855"/>
        </w:tabs>
        <w:ind w:left="1418" w:hanging="848"/>
        <w:rPr>
          <w:rFonts w:eastAsia="CommercialPi BT" w:cs="Arial"/>
          <w:bCs/>
          <w:szCs w:val="20"/>
        </w:rPr>
      </w:pPr>
      <w:sdt>
        <w:sdtPr>
          <w:rPr>
            <w:rFonts w:eastAsia="CommercialPi BT" w:cs="Arial"/>
            <w:bCs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5B5E0B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5B5E0B">
        <w:rPr>
          <w:rFonts w:eastAsia="CommercialPi BT" w:cs="Arial"/>
          <w:bCs/>
          <w:szCs w:val="20"/>
        </w:rPr>
        <w:tab/>
      </w:r>
      <w:r w:rsidR="005C3DF6" w:rsidRPr="005B5E0B">
        <w:rPr>
          <w:rFonts w:eastAsia="CommercialPi BT" w:cs="Arial"/>
          <w:bCs/>
          <w:szCs w:val="20"/>
        </w:rPr>
        <w:tab/>
      </w:r>
      <w:r w:rsidR="00381A22" w:rsidRPr="005B5E0B">
        <w:rPr>
          <w:rFonts w:eastAsia="CommercialPi BT" w:cs="Arial"/>
          <w:bCs/>
          <w:szCs w:val="20"/>
        </w:rPr>
        <w:t xml:space="preserve">Liste des </w:t>
      </w:r>
      <w:r w:rsidR="003144EC" w:rsidRPr="005B5E0B">
        <w:rPr>
          <w:rFonts w:eastAsia="CommercialPi BT" w:cs="Arial"/>
          <w:bCs/>
          <w:szCs w:val="20"/>
        </w:rPr>
        <w:t>principaux services fournis</w:t>
      </w:r>
      <w:r w:rsidR="00381A22" w:rsidRPr="005B5E0B">
        <w:rPr>
          <w:rFonts w:eastAsia="CommercialPi BT" w:cs="Arial"/>
          <w:bCs/>
          <w:szCs w:val="20"/>
        </w:rPr>
        <w:t xml:space="preserve"> au cours des trois dernières années, en indiquant leur montant et les coordonnées des clients concernés</w:t>
      </w:r>
      <w:r w:rsidR="003144EC" w:rsidRPr="005B5E0B">
        <w:rPr>
          <w:rFonts w:eastAsia="CommercialPi BT" w:cs="Arial"/>
          <w:bCs/>
          <w:szCs w:val="20"/>
        </w:rPr>
        <w:t>,</w:t>
      </w:r>
    </w:p>
    <w:p w14:paraId="73062B33" w14:textId="47081167" w:rsidR="005C3DF6" w:rsidRPr="005B5E0B" w:rsidRDefault="005B5E0B" w:rsidP="005C3DF6">
      <w:pPr>
        <w:tabs>
          <w:tab w:val="left" w:pos="855"/>
        </w:tabs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346252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5B5E0B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5B5E0B">
        <w:rPr>
          <w:rFonts w:eastAsia="CommercialPi BT" w:cs="Arial"/>
          <w:bCs/>
          <w:szCs w:val="20"/>
        </w:rPr>
        <w:tab/>
      </w:r>
      <w:r w:rsidR="005C3DF6" w:rsidRPr="005B5E0B">
        <w:rPr>
          <w:rFonts w:eastAsia="CommercialPi BT" w:cs="Arial"/>
          <w:bCs/>
          <w:szCs w:val="20"/>
        </w:rPr>
        <w:tab/>
      </w:r>
      <w:r w:rsidR="007E49DF" w:rsidRPr="005B5E0B">
        <w:rPr>
          <w:rFonts w:eastAsia="CommercialPi BT" w:cs="Arial"/>
          <w:bCs/>
          <w:szCs w:val="20"/>
        </w:rPr>
        <w:t>Outillage</w:t>
      </w:r>
      <w:r w:rsidR="001F2062" w:rsidRPr="005B5E0B">
        <w:rPr>
          <w:rFonts w:eastAsia="CommercialPi BT" w:cs="Arial"/>
          <w:bCs/>
          <w:szCs w:val="20"/>
        </w:rPr>
        <w:t>, matériel et équipement tec</w:t>
      </w:r>
      <w:r w:rsidR="004D01AC" w:rsidRPr="005B5E0B">
        <w:rPr>
          <w:rFonts w:eastAsia="CommercialPi BT" w:cs="Arial"/>
          <w:bCs/>
          <w:szCs w:val="20"/>
        </w:rPr>
        <w:t>hnique dont le candidat dispose ;</w:t>
      </w:r>
    </w:p>
    <w:p w14:paraId="4D102B4F" w14:textId="45FB75F2" w:rsidR="005B5E0B" w:rsidRPr="005B5E0B" w:rsidRDefault="005B5E0B" w:rsidP="005B5E0B">
      <w:pPr>
        <w:tabs>
          <w:tab w:val="left" w:pos="285"/>
        </w:tabs>
        <w:ind w:left="1418" w:right="-3" w:hanging="851"/>
        <w:rPr>
          <w:rFonts w:cs="Arial"/>
          <w:bCs/>
          <w:szCs w:val="20"/>
        </w:rPr>
      </w:pPr>
      <w:sdt>
        <w:sdtPr>
          <w:rPr>
            <w:rFonts w:eastAsia="CommercialPi BT" w:cs="Arial"/>
            <w:bCs/>
            <w:szCs w:val="20"/>
          </w:rPr>
          <w:id w:val="-641169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B5E0B">
            <w:rPr>
              <w:rFonts w:ascii="MS Gothic" w:eastAsia="MS Gothic" w:hAnsi="MS Gothic" w:cs="Arial" w:hint="eastAsia"/>
              <w:bCs/>
              <w:szCs w:val="20"/>
            </w:rPr>
            <w:t>☐</w:t>
          </w:r>
        </w:sdtContent>
      </w:sdt>
      <w:r w:rsidR="005C3DF6" w:rsidRPr="005B5E0B">
        <w:rPr>
          <w:rFonts w:eastAsia="CommercialPi BT" w:cs="Arial"/>
          <w:bCs/>
          <w:szCs w:val="20"/>
        </w:rPr>
        <w:tab/>
      </w:r>
      <w:r w:rsidRPr="005B5E0B">
        <w:rPr>
          <w:rFonts w:eastAsia="CommercialPi BT" w:cs="Arial"/>
          <w:bCs/>
          <w:szCs w:val="20"/>
        </w:rPr>
        <w:t>A</w:t>
      </w:r>
      <w:r w:rsidRPr="005B5E0B">
        <w:t>ttestation sur l’honneur relative au respect des lois, règlements et normes en vigueur en particulier dans les domaines de l’environnement, du droit du travail et de la protection de l’enfance</w:t>
      </w:r>
    </w:p>
    <w:p w14:paraId="005A5F5A" w14:textId="56140F95" w:rsidR="005B5E0B" w:rsidRPr="005B5E0B" w:rsidRDefault="005B5E0B" w:rsidP="005B5E0B">
      <w:pPr>
        <w:tabs>
          <w:tab w:val="left" w:pos="284"/>
        </w:tabs>
        <w:ind w:left="567" w:right="-3"/>
        <w:rPr>
          <w:rFonts w:cs="Arial"/>
          <w:bCs/>
          <w:szCs w:val="20"/>
        </w:rPr>
      </w:pPr>
      <w:sdt>
        <w:sdtPr>
          <w:rPr>
            <w:rFonts w:eastAsia="CommercialPi BT" w:cs="Arial"/>
            <w:bCs/>
            <w:szCs w:val="20"/>
          </w:rPr>
          <w:id w:val="-5082917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5B5E0B">
            <w:rPr>
              <w:rFonts w:ascii="MS Gothic" w:eastAsia="MS Gothic" w:hAnsi="MS Gothic" w:cs="Arial" w:hint="eastAsia"/>
              <w:bCs/>
              <w:szCs w:val="20"/>
            </w:rPr>
            <w:t>☐</w:t>
          </w:r>
        </w:sdtContent>
      </w:sdt>
      <w:r w:rsidRPr="005B5E0B">
        <w:rPr>
          <w:rFonts w:eastAsia="CommercialPi BT" w:cs="Arial"/>
          <w:bCs/>
          <w:szCs w:val="20"/>
        </w:rPr>
        <w:tab/>
      </w:r>
      <w:r w:rsidRPr="005B5E0B">
        <w:rPr>
          <w:rFonts w:eastAsia="CommercialPi BT" w:cs="Arial"/>
          <w:bCs/>
          <w:szCs w:val="20"/>
        </w:rPr>
        <w:t>C</w:t>
      </w:r>
      <w:r w:rsidRPr="005B5E0B">
        <w:t xml:space="preserve">ertificats de qualifications professionnelles, </w:t>
      </w:r>
      <w:r w:rsidRPr="005B5E0B">
        <w:rPr>
          <w:b/>
        </w:rPr>
        <w:t>ou équivalent</w:t>
      </w:r>
      <w:r w:rsidRPr="005B5E0B">
        <w:t>, le cas échéant :</w:t>
      </w:r>
    </w:p>
    <w:p w14:paraId="5BADAF43" w14:textId="4A9ADA0E" w:rsidR="001F2062" w:rsidRPr="005B5E0B" w:rsidRDefault="005B5E0B" w:rsidP="005B5E0B">
      <w:pPr>
        <w:tabs>
          <w:tab w:val="left" w:pos="855"/>
        </w:tabs>
        <w:ind w:left="567" w:hanging="848"/>
        <w:rPr>
          <w:b/>
        </w:rPr>
      </w:pPr>
      <w:r w:rsidRPr="005B5E0B">
        <w:rPr>
          <w:b/>
        </w:rPr>
        <w:tab/>
      </w:r>
      <w:r w:rsidRPr="005B5E0B">
        <w:rPr>
          <w:b/>
        </w:rPr>
        <w:tab/>
      </w:r>
      <w:r w:rsidRPr="005B5E0B">
        <w:rPr>
          <w:b/>
        </w:rPr>
        <w:tab/>
      </w:r>
      <w:r w:rsidRPr="005B5E0B">
        <w:rPr>
          <w:b/>
        </w:rPr>
        <w:t>Arrêté préfectoral du site ou tout justificatif ICPE</w:t>
      </w:r>
    </w:p>
    <w:p w14:paraId="39E892FB" w14:textId="77777777" w:rsidR="005B5E0B" w:rsidRPr="005B5E0B" w:rsidRDefault="005B5E0B" w:rsidP="005B5E0B">
      <w:pPr>
        <w:tabs>
          <w:tab w:val="left" w:pos="855"/>
        </w:tabs>
        <w:ind w:left="1418" w:hanging="848"/>
        <w:rPr>
          <w:rFonts w:cs="Arial"/>
          <w:szCs w:val="20"/>
          <w:shd w:val="clear" w:color="auto" w:fill="FFFF00"/>
        </w:rPr>
      </w:pPr>
    </w:p>
    <w:p w14:paraId="2C89F1A1" w14:textId="5B1664D6" w:rsidR="001F2062" w:rsidRPr="005B5E0B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5B5E0B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5B5E0B">
        <w:rPr>
          <w:rStyle w:val="Lienhypertexte"/>
          <w:rFonts w:cs="Arial"/>
          <w:b/>
          <w:bCs/>
          <w:color w:val="auto"/>
          <w:szCs w:val="20"/>
        </w:rPr>
        <w:t>d’</w:t>
      </w:r>
      <w:r w:rsidRPr="005B5E0B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5B5E0B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5B5E0B">
        <w:rPr>
          <w:rStyle w:val="Lienhypertexte"/>
          <w:rFonts w:cs="Arial"/>
          <w:b/>
          <w:bCs/>
          <w:color w:val="auto"/>
          <w:szCs w:val="20"/>
        </w:rPr>
        <w:t>du règlement de la consultation)</w:t>
      </w:r>
      <w:r w:rsidRPr="005B5E0B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485E7C89" w14:textId="77777777" w:rsidR="000203CB" w:rsidRPr="005B5E0B" w:rsidRDefault="000203CB">
      <w:pPr>
        <w:pStyle w:val="Corpsdetexte"/>
        <w:spacing w:after="0"/>
        <w:rPr>
          <w:rFonts w:cs="Arial"/>
          <w:szCs w:val="20"/>
        </w:rPr>
      </w:pPr>
      <w:bookmarkStart w:id="0" w:name="_GoBack"/>
      <w:bookmarkEnd w:id="0"/>
    </w:p>
    <w:p w14:paraId="22A1F33A" w14:textId="2E44A4C0" w:rsidR="00127AC1" w:rsidRPr="005B5E0B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  <w:r w:rsidRPr="005B5E0B">
        <w:rPr>
          <w:rFonts w:ascii="Segoe UI Symbol" w:eastAsia="MS Gothic" w:hAnsi="Segoe UI Symbol" w:cs="Segoe UI Symbol"/>
          <w:bCs/>
          <w:szCs w:val="20"/>
        </w:rPr>
        <w:t>☐</w:t>
      </w:r>
      <w:r w:rsidRPr="005B5E0B">
        <w:rPr>
          <w:rFonts w:eastAsia="MS Gothic" w:cs="Arial"/>
          <w:bCs/>
          <w:szCs w:val="20"/>
          <w:cs/>
        </w:rPr>
        <w:tab/>
      </w:r>
      <w:r w:rsidRPr="005B5E0B">
        <w:rPr>
          <w:rFonts w:cs="Arial"/>
          <w:szCs w:val="20"/>
        </w:rPr>
        <w:t>l’acte d’engagement (ATTRI1)</w:t>
      </w:r>
      <w:r w:rsidR="00A950C1" w:rsidRPr="005B5E0B">
        <w:rPr>
          <w:rFonts w:cs="Arial"/>
          <w:szCs w:val="20"/>
        </w:rPr>
        <w:t xml:space="preserve"> complété et daté </w:t>
      </w:r>
      <w:r w:rsidRPr="005B5E0B">
        <w:rPr>
          <w:rFonts w:cs="Arial"/>
          <w:szCs w:val="20"/>
        </w:rPr>
        <w:t>(signature facultative) ;</w:t>
      </w:r>
    </w:p>
    <w:p w14:paraId="39FCABFF" w14:textId="77777777" w:rsidR="00127AC1" w:rsidRPr="005B5E0B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</w:p>
    <w:p w14:paraId="506BFDEF" w14:textId="5AE8A4AC" w:rsidR="001F2062" w:rsidRPr="005B5E0B" w:rsidRDefault="000203CB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5B5E0B">
        <w:rPr>
          <w:rFonts w:ascii="Segoe UI Symbol" w:eastAsia="MS Gothic" w:hAnsi="Segoe UI Symbol" w:cs="Segoe UI Symbol"/>
          <w:bCs/>
          <w:szCs w:val="20"/>
        </w:rPr>
        <w:t>☐</w:t>
      </w:r>
      <w:r w:rsidR="006B2B10" w:rsidRPr="005B5E0B">
        <w:rPr>
          <w:rFonts w:eastAsia="MS Gothic" w:cs="Arial"/>
          <w:bCs/>
          <w:szCs w:val="20"/>
          <w:cs/>
        </w:rPr>
        <w:tab/>
      </w:r>
      <w:r w:rsidR="006B2B10" w:rsidRPr="005B5E0B">
        <w:rPr>
          <w:rFonts w:cs="Arial"/>
          <w:szCs w:val="20"/>
        </w:rPr>
        <w:t xml:space="preserve">le bordereau des prix unitaires (BPU) </w:t>
      </w:r>
      <w:r w:rsidR="00B42660" w:rsidRPr="005B5E0B">
        <w:rPr>
          <w:rFonts w:cs="Arial"/>
          <w:szCs w:val="20"/>
        </w:rPr>
        <w:t>complété ;</w:t>
      </w:r>
    </w:p>
    <w:p w14:paraId="5BED354D" w14:textId="77777777" w:rsidR="00B42660" w:rsidRPr="005B5E0B" w:rsidRDefault="00B42660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23687CCE" w14:textId="4F33A54B" w:rsidR="00B42660" w:rsidRPr="005B5E0B" w:rsidRDefault="005B5E0B" w:rsidP="001004C0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73921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42660" w:rsidRPr="005B5E0B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B42660" w:rsidRPr="005B5E0B">
        <w:rPr>
          <w:rFonts w:eastAsia="CommercialPi BT" w:cs="Arial"/>
          <w:bCs/>
          <w:szCs w:val="20"/>
        </w:rPr>
        <w:t xml:space="preserve"> </w:t>
      </w:r>
      <w:r w:rsidR="00B42660" w:rsidRPr="005B5E0B">
        <w:rPr>
          <w:rFonts w:eastAsia="CommercialPi BT" w:cs="Arial"/>
          <w:bCs/>
          <w:szCs w:val="20"/>
        </w:rPr>
        <w:tab/>
      </w:r>
      <w:r w:rsidR="001004C0" w:rsidRPr="005B5E0B">
        <w:rPr>
          <w:rFonts w:eastAsia="CommercialPi BT" w:cs="Arial"/>
          <w:bCs/>
          <w:szCs w:val="20"/>
        </w:rPr>
        <w:t xml:space="preserve">le </w:t>
      </w:r>
      <w:r w:rsidR="00923FAB" w:rsidRPr="005B5E0B">
        <w:rPr>
          <w:rFonts w:eastAsia="CommercialPi BT" w:cs="Arial"/>
          <w:bCs/>
          <w:szCs w:val="20"/>
        </w:rPr>
        <w:t>c</w:t>
      </w:r>
      <w:r w:rsidR="00B42660" w:rsidRPr="005B5E0B">
        <w:rPr>
          <w:rFonts w:eastAsia="CommercialPi BT" w:cs="Arial"/>
          <w:bCs/>
          <w:szCs w:val="20"/>
        </w:rPr>
        <w:t xml:space="preserve">adre de réponse technique </w:t>
      </w:r>
      <w:r w:rsidRPr="005B5E0B">
        <w:rPr>
          <w:rFonts w:eastAsia="CommercialPi BT" w:cs="Arial"/>
          <w:bCs/>
          <w:szCs w:val="20"/>
        </w:rPr>
        <w:t>(CRT)</w:t>
      </w:r>
      <w:r w:rsidR="00B42660" w:rsidRPr="005B5E0B">
        <w:rPr>
          <w:rFonts w:eastAsia="CommercialPi BT" w:cs="Arial"/>
          <w:bCs/>
          <w:szCs w:val="20"/>
        </w:rPr>
        <w:t> ;</w:t>
      </w:r>
    </w:p>
    <w:p w14:paraId="7BFF9B92" w14:textId="77777777" w:rsidR="00DA2CEF" w:rsidRPr="005B5E0B" w:rsidRDefault="00DA2CEF" w:rsidP="001004C0">
      <w:pPr>
        <w:pStyle w:val="Corpsdetexte"/>
        <w:tabs>
          <w:tab w:val="left" w:pos="709"/>
        </w:tabs>
        <w:spacing w:after="0"/>
        <w:rPr>
          <w:rFonts w:cs="Arial"/>
          <w:szCs w:val="20"/>
        </w:rPr>
      </w:pPr>
    </w:p>
    <w:p w14:paraId="78A23ACC" w14:textId="27DAEA51" w:rsidR="005E61AC" w:rsidRPr="005B5E0B" w:rsidRDefault="005E61AC" w:rsidP="001004C0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</w:rPr>
      </w:pPr>
      <w:r w:rsidRPr="005B5E0B">
        <w:rPr>
          <w:rFonts w:ascii="Segoe UI Symbol" w:eastAsia="MS Gothic" w:hAnsi="Segoe UI Symbol" w:cs="Segoe UI Symbol"/>
          <w:bCs/>
          <w:szCs w:val="20"/>
        </w:rPr>
        <w:t>☐</w:t>
      </w:r>
      <w:r w:rsidRPr="005B5E0B">
        <w:rPr>
          <w:rFonts w:eastAsia="MS Gothic" w:cs="Arial"/>
          <w:bCs/>
          <w:szCs w:val="20"/>
          <w:cs/>
        </w:rPr>
        <w:tab/>
      </w:r>
      <w:r w:rsidR="006B2B10" w:rsidRPr="005B5E0B">
        <w:rPr>
          <w:rFonts w:eastAsia="MS Gothic" w:cs="Arial"/>
          <w:bCs/>
          <w:szCs w:val="20"/>
          <w:cs/>
        </w:rPr>
        <w:tab/>
      </w:r>
      <w:r w:rsidR="00AB44D6" w:rsidRPr="005B5E0B">
        <w:rPr>
          <w:rFonts w:eastAsia="Arial" w:cs="Arial"/>
          <w:szCs w:val="20"/>
        </w:rPr>
        <w:t>en cas de sous-traitance, un</w:t>
      </w:r>
      <w:r w:rsidR="006B2B10" w:rsidRPr="005B5E0B">
        <w:rPr>
          <w:rFonts w:eastAsia="Arial" w:cs="Arial"/>
          <w:szCs w:val="20"/>
        </w:rPr>
        <w:t xml:space="preserve">e déclaration de sous-traitance </w:t>
      </w:r>
      <w:r w:rsidR="00B42660" w:rsidRPr="005B5E0B">
        <w:rPr>
          <w:rFonts w:eastAsia="Arial" w:cs="Arial"/>
          <w:szCs w:val="20"/>
        </w:rPr>
        <w:t xml:space="preserve">complétée </w:t>
      </w:r>
      <w:r w:rsidR="001B3071" w:rsidRPr="005B5E0B">
        <w:rPr>
          <w:rFonts w:cs="Arial"/>
          <w:szCs w:val="20"/>
        </w:rPr>
        <w:t>et signée par le soumissionnaire et son sous-traitant</w:t>
      </w:r>
      <w:r w:rsidR="00AB44D6" w:rsidRPr="005B5E0B">
        <w:rPr>
          <w:rFonts w:cs="Arial"/>
          <w:szCs w:val="20"/>
        </w:rPr>
        <w:t xml:space="preserve"> </w:t>
      </w:r>
      <w:r w:rsidR="001B3071" w:rsidRPr="005B5E0B">
        <w:rPr>
          <w:rFonts w:cs="Arial"/>
          <w:szCs w:val="20"/>
        </w:rPr>
        <w:t>(signature facultative) </w:t>
      </w:r>
      <w:r w:rsidR="00923FAB" w:rsidRPr="005B5E0B">
        <w:rPr>
          <w:rFonts w:cs="Arial"/>
          <w:bCs/>
          <w:szCs w:val="20"/>
        </w:rPr>
        <w:t>;</w:t>
      </w:r>
    </w:p>
    <w:p w14:paraId="562717FD" w14:textId="77777777" w:rsidR="001F2062" w:rsidRPr="005B5E0B" w:rsidRDefault="001F2062" w:rsidP="001004C0">
      <w:pPr>
        <w:pStyle w:val="Corpsdetexte"/>
        <w:tabs>
          <w:tab w:val="left" w:pos="709"/>
        </w:tabs>
        <w:spacing w:after="0"/>
        <w:rPr>
          <w:rFonts w:cs="Arial"/>
          <w:szCs w:val="20"/>
        </w:rPr>
      </w:pPr>
    </w:p>
    <w:p w14:paraId="50394469" w14:textId="08E26585" w:rsidR="001F2062" w:rsidRPr="005B5E0B" w:rsidRDefault="005B5E0B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5B5E0B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E643E2" w:rsidRPr="005B5E0B">
        <w:rPr>
          <w:rFonts w:cs="Arial"/>
          <w:szCs w:val="20"/>
        </w:rPr>
        <w:t xml:space="preserve"> </w:t>
      </w:r>
      <w:r w:rsidR="00E643E2" w:rsidRPr="005B5E0B">
        <w:rPr>
          <w:rFonts w:cs="Arial"/>
          <w:szCs w:val="20"/>
        </w:rPr>
        <w:tab/>
        <w:t>un RIB tamponné et signé.</w:t>
      </w:r>
    </w:p>
    <w:sectPr w:rsidR="001F2062" w:rsidRPr="005B5E0B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5B5E0B">
      <w:rPr>
        <w:noProof/>
        <w:szCs w:val="18"/>
      </w:rPr>
      <w:t>1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5B5E0B">
      <w:rPr>
        <w:noProof/>
        <w:szCs w:val="18"/>
      </w:rPr>
      <w:t>1</w:t>
    </w:r>
    <w:r>
      <w:rPr>
        <w:szCs w:val="18"/>
      </w:rPr>
      <w:fldChar w:fldCharType="end"/>
    </w:r>
  </w:p>
  <w:p w14:paraId="3DB885FA" w14:textId="0A7A72EE" w:rsidR="001F2062" w:rsidRPr="005B5E0B" w:rsidRDefault="00127AC1">
    <w:pPr>
      <w:pStyle w:val="Pieddepage"/>
      <w:jc w:val="center"/>
    </w:pPr>
    <w:r w:rsidRPr="005B5E0B">
      <w:rPr>
        <w:szCs w:val="18"/>
      </w:rPr>
      <w:t>VERIF_</w:t>
    </w:r>
    <w:r w:rsidR="005B5E0B" w:rsidRPr="005B5E0B">
      <w:rPr>
        <w:szCs w:val="18"/>
      </w:rPr>
      <w:t>25089_METAUX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0291D"/>
    <w:multiLevelType w:val="hybridMultilevel"/>
    <w:tmpl w:val="56D0CC0C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1004C0"/>
    <w:rsid w:val="00123DD2"/>
    <w:rsid w:val="00126655"/>
    <w:rsid w:val="00127AC1"/>
    <w:rsid w:val="00134673"/>
    <w:rsid w:val="00174710"/>
    <w:rsid w:val="001A05F0"/>
    <w:rsid w:val="001B1401"/>
    <w:rsid w:val="001B3071"/>
    <w:rsid w:val="001F2062"/>
    <w:rsid w:val="00233B88"/>
    <w:rsid w:val="00261337"/>
    <w:rsid w:val="00284419"/>
    <w:rsid w:val="003144EC"/>
    <w:rsid w:val="00381A22"/>
    <w:rsid w:val="00383884"/>
    <w:rsid w:val="003D1E23"/>
    <w:rsid w:val="003E34B4"/>
    <w:rsid w:val="00415898"/>
    <w:rsid w:val="00494A32"/>
    <w:rsid w:val="004B7ED8"/>
    <w:rsid w:val="004C0653"/>
    <w:rsid w:val="004D01AC"/>
    <w:rsid w:val="005322EE"/>
    <w:rsid w:val="00535D94"/>
    <w:rsid w:val="00570EFD"/>
    <w:rsid w:val="0059136C"/>
    <w:rsid w:val="005B5E0B"/>
    <w:rsid w:val="005C3DF6"/>
    <w:rsid w:val="005C6FD1"/>
    <w:rsid w:val="005E61AC"/>
    <w:rsid w:val="00620686"/>
    <w:rsid w:val="0067137E"/>
    <w:rsid w:val="006B2B10"/>
    <w:rsid w:val="006F05B3"/>
    <w:rsid w:val="00731749"/>
    <w:rsid w:val="0075523C"/>
    <w:rsid w:val="007971C5"/>
    <w:rsid w:val="007B7D16"/>
    <w:rsid w:val="007C507F"/>
    <w:rsid w:val="007C743A"/>
    <w:rsid w:val="007E49DF"/>
    <w:rsid w:val="00923FAB"/>
    <w:rsid w:val="009752F9"/>
    <w:rsid w:val="009A1833"/>
    <w:rsid w:val="009A5432"/>
    <w:rsid w:val="009D3BC7"/>
    <w:rsid w:val="00A950C1"/>
    <w:rsid w:val="00AB44D6"/>
    <w:rsid w:val="00AC5BFE"/>
    <w:rsid w:val="00AD0104"/>
    <w:rsid w:val="00B42660"/>
    <w:rsid w:val="00B97E92"/>
    <w:rsid w:val="00C700BF"/>
    <w:rsid w:val="00C7230C"/>
    <w:rsid w:val="00C947F2"/>
    <w:rsid w:val="00DA2CEF"/>
    <w:rsid w:val="00DE769E"/>
    <w:rsid w:val="00DF2ED6"/>
    <w:rsid w:val="00E00B73"/>
    <w:rsid w:val="00E16728"/>
    <w:rsid w:val="00E31955"/>
    <w:rsid w:val="00E643E2"/>
    <w:rsid w:val="00E7666F"/>
    <w:rsid w:val="00EA31BA"/>
    <w:rsid w:val="00F26686"/>
    <w:rsid w:val="00F4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1879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Jeanne DWORZECKI</cp:lastModifiedBy>
  <cp:revision>39</cp:revision>
  <cp:lastPrinted>2013-05-30T13:04:00Z</cp:lastPrinted>
  <dcterms:created xsi:type="dcterms:W3CDTF">2016-04-18T13:07:00Z</dcterms:created>
  <dcterms:modified xsi:type="dcterms:W3CDTF">2026-02-05T14:07:00Z</dcterms:modified>
</cp:coreProperties>
</file>