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425388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25388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425388">
        <w:rPr>
          <w:rFonts w:cs="Arial"/>
          <w:b/>
          <w:bCs/>
        </w:rPr>
        <w:t>COMMUNE DE RUEIL-MALMAISON</w:t>
      </w:r>
    </w:p>
    <w:p w14:paraId="305925FE" w14:textId="77777777" w:rsidR="001F2062" w:rsidRPr="00425388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25388">
        <w:rPr>
          <w:rFonts w:cs="Arial"/>
          <w:szCs w:val="20"/>
        </w:rPr>
        <w:t>Service de la Commande publique</w:t>
      </w:r>
    </w:p>
    <w:p w14:paraId="67134DC6" w14:textId="77777777" w:rsidR="001F2062" w:rsidRPr="00425388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25388">
        <w:rPr>
          <w:rFonts w:cs="Arial"/>
          <w:szCs w:val="20"/>
        </w:rPr>
        <w:t>13 boulevard du Maréchal Foch</w:t>
      </w:r>
    </w:p>
    <w:p w14:paraId="6A9B903A" w14:textId="77777777" w:rsidR="001F2062" w:rsidRPr="00425388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25388">
        <w:rPr>
          <w:rFonts w:cs="Arial"/>
          <w:szCs w:val="20"/>
        </w:rPr>
        <w:t>92501 RUEIL-MALMAISON CEDEX</w:t>
      </w:r>
    </w:p>
    <w:p w14:paraId="6CF8DF1A" w14:textId="77777777" w:rsidR="001F2062" w:rsidRPr="00425388" w:rsidRDefault="001F2062">
      <w:pPr>
        <w:rPr>
          <w:rFonts w:cs="Arial"/>
          <w:szCs w:val="20"/>
        </w:rPr>
      </w:pPr>
    </w:p>
    <w:p w14:paraId="2293E714" w14:textId="77777777" w:rsidR="001F2062" w:rsidRPr="00425388" w:rsidRDefault="001F2062">
      <w:pPr>
        <w:rPr>
          <w:rFonts w:ascii="MS Gothic" w:eastAsia="MS Gothic" w:hAnsi="MS Gothic" w:cs="Arial"/>
        </w:rPr>
      </w:pPr>
    </w:p>
    <w:p w14:paraId="7D12BA25" w14:textId="77777777" w:rsidR="004D01AC" w:rsidRPr="00425388" w:rsidRDefault="004D01AC">
      <w:pPr>
        <w:jc w:val="center"/>
        <w:rPr>
          <w:rFonts w:cs="Arial"/>
        </w:rPr>
      </w:pPr>
    </w:p>
    <w:p w14:paraId="5E093206" w14:textId="3BF992C0" w:rsidR="00A2283B" w:rsidRPr="00425388" w:rsidRDefault="00A2283B">
      <w:pPr>
        <w:jc w:val="center"/>
        <w:rPr>
          <w:rFonts w:cs="Arial"/>
        </w:rPr>
      </w:pPr>
      <w:r w:rsidRPr="00425388">
        <w:rPr>
          <w:b/>
          <w:bCs/>
          <w:sz w:val="32"/>
          <w:szCs w:val="32"/>
        </w:rPr>
        <w:t>MAÎTRISE D'ŒUVRE RELATIVE AUX  ÉTUDES ET AUX TRAVAUX DE RÉHABILITATION DES RÉSEAUX D'ASSAINISSEMENT</w:t>
      </w:r>
    </w:p>
    <w:p w14:paraId="475C56C0" w14:textId="77777777" w:rsidR="00620686" w:rsidRPr="00425388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25388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25388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25388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25388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Pr="00425388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Pr="00425388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425388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425388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425388">
          <w:rPr>
            <w:rStyle w:val="Lienhypertexte"/>
            <w:rFonts w:cs="Arial"/>
            <w:color w:val="auto"/>
            <w:szCs w:val="20"/>
          </w:rPr>
          <w:t>https://marches.maximilien.fr</w:t>
        </w:r>
      </w:hyperlink>
      <w:r w:rsidRPr="00425388">
        <w:rPr>
          <w:rFonts w:cs="Arial"/>
          <w:szCs w:val="20"/>
        </w:rPr>
        <w:t>)</w:t>
      </w:r>
    </w:p>
    <w:p w14:paraId="293ED832" w14:textId="77777777" w:rsidR="005322EE" w:rsidRPr="00425388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3FFB5DC" w:rsidR="001F2062" w:rsidRPr="00425388" w:rsidRDefault="001F2062">
      <w:pPr>
        <w:pStyle w:val="Corpsdetexte"/>
        <w:spacing w:after="0"/>
        <w:rPr>
          <w:rFonts w:cs="Arial"/>
          <w:szCs w:val="20"/>
        </w:rPr>
      </w:pPr>
      <w:r w:rsidRPr="00425388">
        <w:rPr>
          <w:rFonts w:cs="Arial"/>
          <w:b/>
          <w:bCs/>
          <w:szCs w:val="20"/>
          <w:u w:val="single"/>
        </w:rPr>
        <w:t xml:space="preserve">Dossier </w:t>
      </w:r>
      <w:r w:rsidR="001004C0" w:rsidRPr="00425388">
        <w:rPr>
          <w:rFonts w:cs="Arial"/>
          <w:b/>
          <w:bCs/>
          <w:szCs w:val="20"/>
          <w:u w:val="single"/>
        </w:rPr>
        <w:t xml:space="preserve">de </w:t>
      </w:r>
      <w:r w:rsidRPr="00425388">
        <w:rPr>
          <w:rFonts w:cs="Arial"/>
          <w:b/>
          <w:bCs/>
          <w:szCs w:val="20"/>
          <w:u w:val="single"/>
        </w:rPr>
        <w:t>candidature (article 5.1</w:t>
      </w:r>
      <w:r w:rsidR="00E7666F" w:rsidRPr="00425388">
        <w:rPr>
          <w:rFonts w:cs="Arial"/>
          <w:b/>
          <w:bCs/>
          <w:szCs w:val="20"/>
          <w:u w:val="single"/>
        </w:rPr>
        <w:t>.1</w:t>
      </w:r>
      <w:r w:rsidRPr="00425388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="00E00B73" w:rsidRPr="00425388">
        <w:rPr>
          <w:rFonts w:cs="Arial"/>
          <w:b/>
          <w:bCs/>
          <w:szCs w:val="20"/>
          <w:u w:val="single"/>
        </w:rPr>
        <w:t xml:space="preserve">du règlement de la consultation </w:t>
      </w:r>
      <w:r w:rsidRPr="00425388">
        <w:rPr>
          <w:rFonts w:cs="Arial"/>
          <w:b/>
          <w:bCs/>
          <w:szCs w:val="20"/>
        </w:rPr>
        <w:t>:</w:t>
      </w:r>
    </w:p>
    <w:p w14:paraId="492CEC7C" w14:textId="77777777" w:rsidR="001F2062" w:rsidRPr="00425388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425388" w:rsidRDefault="00015683" w:rsidP="0067137E">
      <w:pPr>
        <w:rPr>
          <w:rFonts w:cs="Arial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 w:rsidRPr="00425388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425388">
        <w:rPr>
          <w:rFonts w:cs="Arial"/>
          <w:szCs w:val="20"/>
        </w:rPr>
        <w:t xml:space="preserve"> </w:t>
      </w:r>
      <w:r w:rsidR="00123DD2" w:rsidRPr="00425388">
        <w:rPr>
          <w:rFonts w:cs="Arial"/>
          <w:szCs w:val="20"/>
        </w:rPr>
        <w:t>DUME-CHORUS fortement conseillé</w:t>
      </w:r>
    </w:p>
    <w:p w14:paraId="4404E583" w14:textId="77777777" w:rsidR="00620686" w:rsidRPr="00425388" w:rsidRDefault="00620686" w:rsidP="00620686">
      <w:pPr>
        <w:contextualSpacing/>
        <w:rPr>
          <w:rFonts w:cs="Arial"/>
          <w:szCs w:val="20"/>
        </w:rPr>
      </w:pPr>
    </w:p>
    <w:p w14:paraId="71E9BAFE" w14:textId="6B618AB7" w:rsidR="001F2062" w:rsidRPr="00425388" w:rsidRDefault="00015683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25388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1F2062" w:rsidRPr="00425388">
        <w:rPr>
          <w:rFonts w:cs="Arial"/>
          <w:szCs w:val="20"/>
        </w:rPr>
        <w:t xml:space="preserve"> </w:t>
      </w:r>
      <w:r w:rsidR="00123DD2" w:rsidRPr="00425388">
        <w:rPr>
          <w:rFonts w:cs="Arial"/>
          <w:szCs w:val="20"/>
        </w:rPr>
        <w:t xml:space="preserve">DC1 et </w:t>
      </w:r>
      <w:r w:rsidR="001F2062" w:rsidRPr="00425388">
        <w:rPr>
          <w:rFonts w:cs="Arial"/>
          <w:szCs w:val="20"/>
        </w:rPr>
        <w:t>DC2</w:t>
      </w:r>
      <w:r w:rsidR="00E7666F" w:rsidRPr="00425388">
        <w:rPr>
          <w:rFonts w:cs="Arial"/>
          <w:szCs w:val="20"/>
        </w:rPr>
        <w:t xml:space="preserve"> dûment complété</w:t>
      </w:r>
      <w:r w:rsidR="00425388" w:rsidRPr="00425388">
        <w:rPr>
          <w:rFonts w:cs="Arial"/>
          <w:szCs w:val="20"/>
        </w:rPr>
        <w:t>s</w:t>
      </w:r>
      <w:r w:rsidR="00E7666F" w:rsidRPr="00425388">
        <w:rPr>
          <w:rFonts w:cs="Arial"/>
          <w:szCs w:val="20"/>
        </w:rPr>
        <w:t>,</w:t>
      </w:r>
      <w:r w:rsidR="001F2062" w:rsidRPr="00425388">
        <w:rPr>
          <w:rFonts w:cs="Arial"/>
          <w:szCs w:val="20"/>
        </w:rPr>
        <w:t xml:space="preserve"> avec pièces justificatives :</w:t>
      </w:r>
    </w:p>
    <w:p w14:paraId="31C013CB" w14:textId="1BB3B460" w:rsidR="005C3DF6" w:rsidRPr="00425388" w:rsidRDefault="00015683" w:rsidP="005C3DF6">
      <w:pPr>
        <w:pStyle w:val="Corpsdetexte"/>
        <w:spacing w:after="0"/>
        <w:ind w:left="570"/>
        <w:rPr>
          <w:rFonts w:cs="Arial"/>
          <w:bCs/>
          <w:szCs w:val="20"/>
        </w:rPr>
      </w:pPr>
      <w:sdt>
        <w:sdtPr>
          <w:rPr>
            <w:rFonts w:cs="Arial"/>
            <w:bCs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425388">
                <w:rPr>
                  <w:rFonts w:ascii="Segoe UI Symbol" w:eastAsia="MS Gothic" w:hAnsi="Segoe UI Symbol" w:cs="Segoe UI Symbol"/>
                  <w:bCs/>
                  <w:szCs w:val="20"/>
                </w:rPr>
                <w:t>☐</w:t>
              </w:r>
            </w:sdtContent>
          </w:sdt>
        </w:sdtContent>
      </w:sdt>
      <w:r w:rsidR="005C3DF6" w:rsidRPr="00425388">
        <w:rPr>
          <w:rFonts w:cs="Arial"/>
          <w:bCs/>
          <w:szCs w:val="20"/>
        </w:rPr>
        <w:tab/>
      </w:r>
      <w:r w:rsidR="007E49DF" w:rsidRPr="00425388">
        <w:rPr>
          <w:rFonts w:cs="Arial"/>
          <w:bCs/>
          <w:szCs w:val="20"/>
        </w:rPr>
        <w:t>C</w:t>
      </w:r>
      <w:r w:rsidR="001F2062" w:rsidRPr="00425388">
        <w:rPr>
          <w:rFonts w:cs="Arial"/>
          <w:bCs/>
          <w:szCs w:val="20"/>
        </w:rPr>
        <w:t>opie du jugement prononcé si le candidat</w:t>
      </w:r>
      <w:r w:rsidR="004D01AC" w:rsidRPr="00425388">
        <w:rPr>
          <w:rFonts w:cs="Arial"/>
          <w:bCs/>
          <w:szCs w:val="20"/>
        </w:rPr>
        <w:t xml:space="preserve"> est en redressement judiciaire ;</w:t>
      </w:r>
    </w:p>
    <w:p w14:paraId="555CBA04" w14:textId="65CDDD84" w:rsidR="001F2062" w:rsidRPr="00425388" w:rsidRDefault="00015683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25388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25388">
        <w:rPr>
          <w:rFonts w:eastAsia="CommercialPi BT" w:cs="Arial"/>
          <w:bCs/>
          <w:szCs w:val="20"/>
        </w:rPr>
        <w:tab/>
      </w:r>
      <w:r w:rsidR="007E49DF" w:rsidRPr="00425388">
        <w:rPr>
          <w:rFonts w:eastAsia="CommercialPi BT" w:cs="Arial"/>
          <w:bCs/>
          <w:szCs w:val="20"/>
        </w:rPr>
        <w:t>C</w:t>
      </w:r>
      <w:r w:rsidR="001F2062" w:rsidRPr="00425388">
        <w:rPr>
          <w:rFonts w:eastAsia="CommercialPi BT" w:cs="Arial"/>
          <w:bCs/>
          <w:szCs w:val="20"/>
        </w:rPr>
        <w:t>hiffre d'affaires réalisé au cours des trois</w:t>
      </w:r>
      <w:r w:rsidR="004D01AC" w:rsidRPr="00425388">
        <w:rPr>
          <w:rFonts w:eastAsia="CommercialPi BT" w:cs="Arial"/>
          <w:bCs/>
          <w:szCs w:val="20"/>
        </w:rPr>
        <w:t xml:space="preserve"> derniers exercices disponibles ;</w:t>
      </w:r>
    </w:p>
    <w:p w14:paraId="3DEC2DAF" w14:textId="59942024" w:rsidR="005C3DF6" w:rsidRPr="00425388" w:rsidRDefault="00015683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425388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25388">
        <w:rPr>
          <w:rFonts w:eastAsia="CommercialPi BT" w:cs="Arial"/>
          <w:bCs/>
          <w:szCs w:val="20"/>
        </w:rPr>
        <w:tab/>
      </w:r>
      <w:r w:rsidR="005C3DF6" w:rsidRPr="00425388">
        <w:rPr>
          <w:rFonts w:eastAsia="CommercialPi BT" w:cs="Arial"/>
          <w:bCs/>
          <w:szCs w:val="20"/>
        </w:rPr>
        <w:tab/>
      </w:r>
      <w:r w:rsidR="007E49DF" w:rsidRPr="00425388">
        <w:rPr>
          <w:rFonts w:eastAsia="CommercialPi BT" w:cs="Arial"/>
          <w:bCs/>
          <w:szCs w:val="20"/>
        </w:rPr>
        <w:t>Effectifs</w:t>
      </w:r>
      <w:r w:rsidR="001F2062" w:rsidRPr="00425388">
        <w:rPr>
          <w:rFonts w:eastAsia="CommercialPi BT" w:cs="Arial"/>
          <w:bCs/>
          <w:szCs w:val="20"/>
        </w:rPr>
        <w:t xml:space="preserve"> moyens annuels du candidat et importance du personnel d'encadrement pour cha</w:t>
      </w:r>
      <w:r w:rsidR="004D01AC" w:rsidRPr="00425388">
        <w:rPr>
          <w:rFonts w:eastAsia="CommercialPi BT" w:cs="Arial"/>
          <w:bCs/>
          <w:szCs w:val="20"/>
        </w:rPr>
        <w:t>cune des trois dernières années ;</w:t>
      </w:r>
    </w:p>
    <w:p w14:paraId="1ECF2E0A" w14:textId="18138372" w:rsidR="00381A22" w:rsidRPr="00425388" w:rsidRDefault="00015683" w:rsidP="00381A22">
      <w:pPr>
        <w:tabs>
          <w:tab w:val="left" w:pos="855"/>
        </w:tabs>
        <w:ind w:left="1418" w:hanging="848"/>
        <w:rPr>
          <w:rFonts w:eastAsia="CommercialPi BT" w:cs="Arial"/>
          <w:bCs/>
          <w:szCs w:val="20"/>
        </w:rPr>
      </w:pPr>
      <w:sdt>
        <w:sdtPr>
          <w:rPr>
            <w:rFonts w:eastAsia="CommercialPi BT" w:cs="Arial"/>
            <w:bCs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25388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25388">
        <w:rPr>
          <w:rFonts w:eastAsia="CommercialPi BT" w:cs="Arial"/>
          <w:bCs/>
          <w:szCs w:val="20"/>
        </w:rPr>
        <w:tab/>
      </w:r>
      <w:r w:rsidR="005C3DF6" w:rsidRPr="00425388">
        <w:rPr>
          <w:rFonts w:eastAsia="CommercialPi BT" w:cs="Arial"/>
          <w:bCs/>
          <w:szCs w:val="20"/>
        </w:rPr>
        <w:tab/>
      </w:r>
      <w:r w:rsidR="00381A22" w:rsidRPr="00425388">
        <w:rPr>
          <w:rFonts w:eastAsia="CommercialPi BT" w:cs="Arial"/>
          <w:bCs/>
          <w:szCs w:val="20"/>
        </w:rPr>
        <w:t xml:space="preserve">Liste des </w:t>
      </w:r>
      <w:r w:rsidR="003144EC" w:rsidRPr="00425388">
        <w:rPr>
          <w:rFonts w:eastAsia="CommercialPi BT" w:cs="Arial"/>
          <w:bCs/>
          <w:szCs w:val="20"/>
        </w:rPr>
        <w:t>principaux services fournis</w:t>
      </w:r>
      <w:r w:rsidR="00381A22" w:rsidRPr="00425388">
        <w:rPr>
          <w:rFonts w:eastAsia="CommercialPi BT" w:cs="Arial"/>
          <w:bCs/>
          <w:szCs w:val="20"/>
        </w:rPr>
        <w:t xml:space="preserve"> au cours des trois dernières années, en indiquant leur montant et les coordonnées des clients concernés</w:t>
      </w:r>
      <w:r w:rsidR="003144EC" w:rsidRPr="00425388">
        <w:rPr>
          <w:rFonts w:eastAsia="CommercialPi BT" w:cs="Arial"/>
          <w:bCs/>
          <w:szCs w:val="20"/>
        </w:rPr>
        <w:t>,</w:t>
      </w:r>
    </w:p>
    <w:p w14:paraId="5BADAF43" w14:textId="77777777" w:rsidR="001F2062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65ABCF3D" w14:textId="77777777" w:rsidR="00015683" w:rsidRPr="00015683" w:rsidRDefault="00015683" w:rsidP="00015683">
      <w:pPr>
        <w:rPr>
          <w:b/>
          <w:bCs/>
          <w:color w:val="FF0000"/>
          <w:szCs w:val="20"/>
        </w:rPr>
      </w:pPr>
      <w:r w:rsidRPr="00015683">
        <w:rPr>
          <w:b/>
          <w:bCs/>
          <w:color w:val="FF0000"/>
          <w:szCs w:val="20"/>
        </w:rPr>
        <w:t>L’attention des candidats est attirée sur le fait que les documents de candidature à produire détaillés supra doivent être présentés pièce par pièce, dans des fichiers distincts et non pas regroupés en un seul et unique fichier.</w:t>
      </w:r>
    </w:p>
    <w:p w14:paraId="611A70F7" w14:textId="77777777" w:rsidR="00015683" w:rsidRPr="00425388" w:rsidRDefault="00015683">
      <w:pPr>
        <w:pStyle w:val="Corpsdetexte"/>
        <w:spacing w:after="0"/>
        <w:rPr>
          <w:rFonts w:cs="Arial"/>
          <w:szCs w:val="20"/>
          <w:shd w:val="clear" w:color="auto" w:fill="FFFF00"/>
        </w:rPr>
      </w:pPr>
      <w:bookmarkStart w:id="0" w:name="_GoBack"/>
      <w:bookmarkEnd w:id="0"/>
    </w:p>
    <w:p w14:paraId="2C89F1A1" w14:textId="5B1664D6" w:rsidR="001F2062" w:rsidRPr="00425388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425388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425388">
        <w:rPr>
          <w:rStyle w:val="Lienhypertexte"/>
          <w:rFonts w:cs="Arial"/>
          <w:b/>
          <w:bCs/>
          <w:color w:val="auto"/>
          <w:szCs w:val="20"/>
        </w:rPr>
        <w:t>d’</w:t>
      </w:r>
      <w:r w:rsidRPr="00425388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425388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425388">
        <w:rPr>
          <w:rStyle w:val="Lienhypertexte"/>
          <w:rFonts w:cs="Arial"/>
          <w:b/>
          <w:bCs/>
          <w:color w:val="auto"/>
          <w:szCs w:val="20"/>
        </w:rPr>
        <w:t>du règlement de la consultation)</w:t>
      </w:r>
      <w:r w:rsidRPr="00425388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425388" w:rsidRDefault="000203CB">
      <w:pPr>
        <w:pStyle w:val="Corpsdetexte"/>
        <w:spacing w:after="0"/>
        <w:rPr>
          <w:rFonts w:cs="Arial"/>
          <w:szCs w:val="20"/>
        </w:rPr>
      </w:pPr>
    </w:p>
    <w:p w14:paraId="22A1F33A" w14:textId="36D716B8" w:rsidR="00127AC1" w:rsidRPr="00425388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  <w:r w:rsidRPr="00425388">
        <w:rPr>
          <w:rFonts w:ascii="Segoe UI Symbol" w:eastAsia="MS Gothic" w:hAnsi="Segoe UI Symbol" w:cs="Segoe UI Symbol"/>
          <w:bCs/>
          <w:szCs w:val="20"/>
        </w:rPr>
        <w:t>☐</w:t>
      </w:r>
      <w:r w:rsidRPr="00425388">
        <w:rPr>
          <w:rFonts w:eastAsia="MS Gothic" w:cs="Arial"/>
          <w:bCs/>
          <w:szCs w:val="20"/>
          <w:cs/>
        </w:rPr>
        <w:tab/>
      </w:r>
      <w:r w:rsidRPr="00425388">
        <w:rPr>
          <w:rFonts w:cs="Arial"/>
          <w:szCs w:val="20"/>
        </w:rPr>
        <w:t>l’acte d’engagement (ATTRI1)</w:t>
      </w:r>
      <w:r w:rsidR="00A950C1" w:rsidRPr="00425388">
        <w:rPr>
          <w:rFonts w:cs="Arial"/>
          <w:szCs w:val="20"/>
        </w:rPr>
        <w:t xml:space="preserve"> complété et daté </w:t>
      </w:r>
      <w:r w:rsidRPr="00425388">
        <w:rPr>
          <w:rFonts w:cs="Arial"/>
          <w:szCs w:val="20"/>
        </w:rPr>
        <w:t>(signature facultative</w:t>
      </w:r>
      <w:r w:rsidR="00015683">
        <w:rPr>
          <w:rFonts w:cs="Arial"/>
          <w:szCs w:val="20"/>
        </w:rPr>
        <w:t xml:space="preserve"> à ce stade</w:t>
      </w:r>
      <w:r w:rsidRPr="00425388">
        <w:rPr>
          <w:rFonts w:cs="Arial"/>
          <w:szCs w:val="20"/>
        </w:rPr>
        <w:t>) ;</w:t>
      </w:r>
    </w:p>
    <w:p w14:paraId="39FCABFF" w14:textId="77777777" w:rsidR="00127AC1" w:rsidRPr="00425388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</w:p>
    <w:p w14:paraId="506BFDEF" w14:textId="3B1AE89D" w:rsidR="001F2062" w:rsidRPr="00425388" w:rsidRDefault="000203CB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425388">
        <w:rPr>
          <w:rFonts w:ascii="Segoe UI Symbol" w:eastAsia="MS Gothic" w:hAnsi="Segoe UI Symbol" w:cs="Segoe UI Symbol"/>
          <w:bCs/>
          <w:szCs w:val="20"/>
        </w:rPr>
        <w:t>☐</w:t>
      </w:r>
      <w:r w:rsidR="006B2B10" w:rsidRPr="00425388">
        <w:rPr>
          <w:rFonts w:eastAsia="MS Gothic" w:cs="Arial"/>
          <w:bCs/>
          <w:szCs w:val="20"/>
          <w:cs/>
        </w:rPr>
        <w:tab/>
      </w:r>
      <w:r w:rsidR="00015683" w:rsidRPr="00015683">
        <w:rPr>
          <w:rFonts w:cs="Arial"/>
          <w:szCs w:val="20"/>
        </w:rPr>
        <w:tab/>
        <w:t>l’annexe financière « état des prix forfaitaires plafonds/bordereau des prix unitaires plafonds » (EPFP/BPUP) intégralement complétée,</w:t>
      </w:r>
    </w:p>
    <w:p w14:paraId="5BED354D" w14:textId="77777777" w:rsidR="00B42660" w:rsidRPr="00425388" w:rsidRDefault="00B42660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23687CCE" w14:textId="53ED9E13" w:rsidR="00B42660" w:rsidRPr="00425388" w:rsidRDefault="00015683" w:rsidP="001004C0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660" w:rsidRPr="00425388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B42660" w:rsidRPr="00425388">
        <w:rPr>
          <w:rFonts w:eastAsia="CommercialPi BT" w:cs="Arial"/>
          <w:bCs/>
          <w:szCs w:val="20"/>
        </w:rPr>
        <w:t xml:space="preserve"> </w:t>
      </w:r>
      <w:r w:rsidR="00B42660" w:rsidRPr="00425388">
        <w:rPr>
          <w:rFonts w:eastAsia="CommercialPi BT" w:cs="Arial"/>
          <w:bCs/>
          <w:szCs w:val="20"/>
        </w:rPr>
        <w:tab/>
      </w:r>
      <w:proofErr w:type="gramStart"/>
      <w:r w:rsidR="001004C0" w:rsidRPr="00425388">
        <w:rPr>
          <w:rFonts w:eastAsia="CommercialPi BT" w:cs="Arial"/>
          <w:bCs/>
          <w:szCs w:val="20"/>
        </w:rPr>
        <w:t>le</w:t>
      </w:r>
      <w:proofErr w:type="gramEnd"/>
      <w:r w:rsidR="001004C0" w:rsidRPr="00425388">
        <w:rPr>
          <w:rFonts w:eastAsia="CommercialPi BT" w:cs="Arial"/>
          <w:bCs/>
          <w:szCs w:val="20"/>
        </w:rPr>
        <w:t xml:space="preserve"> </w:t>
      </w:r>
      <w:r w:rsidR="00923FAB" w:rsidRPr="00425388">
        <w:rPr>
          <w:rFonts w:eastAsia="CommercialPi BT" w:cs="Arial"/>
          <w:bCs/>
          <w:szCs w:val="20"/>
        </w:rPr>
        <w:t>c</w:t>
      </w:r>
      <w:r w:rsidR="00B42660" w:rsidRPr="00425388">
        <w:rPr>
          <w:rFonts w:eastAsia="CommercialPi BT" w:cs="Arial"/>
          <w:bCs/>
          <w:szCs w:val="20"/>
        </w:rPr>
        <w:t xml:space="preserve">adre de réponse technique </w:t>
      </w:r>
      <w:r w:rsidR="00425388" w:rsidRPr="00425388">
        <w:rPr>
          <w:rFonts w:eastAsia="CommercialPi BT" w:cs="Arial"/>
          <w:bCs/>
          <w:szCs w:val="20"/>
        </w:rPr>
        <w:t>(CRT) complété</w:t>
      </w:r>
      <w:r w:rsidR="00B42660" w:rsidRPr="00425388">
        <w:rPr>
          <w:rFonts w:eastAsia="CommercialPi BT" w:cs="Arial"/>
          <w:bCs/>
          <w:szCs w:val="20"/>
        </w:rPr>
        <w:t> ;</w:t>
      </w:r>
    </w:p>
    <w:p w14:paraId="7BFF9B92" w14:textId="77777777" w:rsidR="00DA2CEF" w:rsidRPr="00425388" w:rsidRDefault="00DA2CEF" w:rsidP="001004C0">
      <w:pPr>
        <w:pStyle w:val="Corpsdetexte"/>
        <w:tabs>
          <w:tab w:val="left" w:pos="709"/>
        </w:tabs>
        <w:spacing w:after="0"/>
        <w:rPr>
          <w:rFonts w:cs="Arial"/>
          <w:szCs w:val="20"/>
        </w:rPr>
      </w:pPr>
    </w:p>
    <w:p w14:paraId="78A23ACC" w14:textId="24E83D20" w:rsidR="005E61AC" w:rsidRPr="00425388" w:rsidRDefault="005E61AC" w:rsidP="001004C0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425388">
        <w:rPr>
          <w:rFonts w:ascii="Segoe UI Symbol" w:eastAsia="MS Gothic" w:hAnsi="Segoe UI Symbol" w:cs="Segoe UI Symbol"/>
          <w:bCs/>
          <w:szCs w:val="20"/>
        </w:rPr>
        <w:t>☐</w:t>
      </w:r>
      <w:r w:rsidRPr="00425388">
        <w:rPr>
          <w:rFonts w:eastAsia="MS Gothic" w:cs="Arial"/>
          <w:bCs/>
          <w:szCs w:val="20"/>
          <w:cs/>
        </w:rPr>
        <w:tab/>
      </w:r>
      <w:r w:rsidR="006B2B10" w:rsidRPr="00425388">
        <w:rPr>
          <w:rFonts w:eastAsia="MS Gothic" w:cs="Arial"/>
          <w:bCs/>
          <w:szCs w:val="20"/>
          <w:cs/>
        </w:rPr>
        <w:tab/>
      </w:r>
      <w:proofErr w:type="gramStart"/>
      <w:r w:rsidR="00AB44D6" w:rsidRPr="00425388">
        <w:rPr>
          <w:rFonts w:eastAsia="Arial" w:cs="Arial"/>
          <w:szCs w:val="20"/>
        </w:rPr>
        <w:t>en</w:t>
      </w:r>
      <w:proofErr w:type="gramEnd"/>
      <w:r w:rsidR="00AB44D6" w:rsidRPr="00425388">
        <w:rPr>
          <w:rFonts w:eastAsia="Arial" w:cs="Arial"/>
          <w:szCs w:val="20"/>
        </w:rPr>
        <w:t xml:space="preserve"> cas de sous-traitance, un</w:t>
      </w:r>
      <w:r w:rsidR="006B2B10" w:rsidRPr="00425388">
        <w:rPr>
          <w:rFonts w:eastAsia="Arial" w:cs="Arial"/>
          <w:szCs w:val="20"/>
        </w:rPr>
        <w:t>e déclaration de sous-traitance</w:t>
      </w:r>
      <w:r w:rsidR="00425388" w:rsidRPr="00425388">
        <w:rPr>
          <w:rFonts w:eastAsia="Arial" w:cs="Arial"/>
          <w:szCs w:val="20"/>
        </w:rPr>
        <w:t xml:space="preserve"> (DC4)</w:t>
      </w:r>
      <w:r w:rsidR="006B2B10" w:rsidRPr="00425388">
        <w:rPr>
          <w:rFonts w:eastAsia="Arial" w:cs="Arial"/>
          <w:szCs w:val="20"/>
        </w:rPr>
        <w:t xml:space="preserve"> </w:t>
      </w:r>
      <w:r w:rsidR="00B42660" w:rsidRPr="00425388">
        <w:rPr>
          <w:rFonts w:eastAsia="Arial" w:cs="Arial"/>
          <w:szCs w:val="20"/>
        </w:rPr>
        <w:t xml:space="preserve">complétée </w:t>
      </w:r>
      <w:r w:rsidR="001B3071" w:rsidRPr="00425388">
        <w:rPr>
          <w:rFonts w:cs="Arial"/>
          <w:szCs w:val="20"/>
        </w:rPr>
        <w:t>et signée par le soumissionnaire et son sous-traitant</w:t>
      </w:r>
      <w:r w:rsidR="00AB44D6" w:rsidRPr="00425388">
        <w:rPr>
          <w:rFonts w:cs="Arial"/>
          <w:szCs w:val="20"/>
        </w:rPr>
        <w:t xml:space="preserve"> </w:t>
      </w:r>
      <w:r w:rsidR="001B3071" w:rsidRPr="00425388">
        <w:rPr>
          <w:rFonts w:cs="Arial"/>
          <w:szCs w:val="20"/>
        </w:rPr>
        <w:t>(signature facultative) </w:t>
      </w:r>
      <w:r w:rsidR="00923FAB" w:rsidRPr="00425388">
        <w:rPr>
          <w:rFonts w:cs="Arial"/>
          <w:bCs/>
          <w:szCs w:val="20"/>
        </w:rPr>
        <w:t>;</w:t>
      </w:r>
    </w:p>
    <w:p w14:paraId="562717FD" w14:textId="77777777" w:rsidR="001F2062" w:rsidRPr="00425388" w:rsidRDefault="001F2062" w:rsidP="001004C0">
      <w:pPr>
        <w:pStyle w:val="Corpsdetexte"/>
        <w:tabs>
          <w:tab w:val="left" w:pos="709"/>
        </w:tabs>
        <w:spacing w:after="0"/>
        <w:rPr>
          <w:rFonts w:cs="Arial"/>
          <w:szCs w:val="20"/>
        </w:rPr>
      </w:pPr>
    </w:p>
    <w:p w14:paraId="34D0360E" w14:textId="1F274210" w:rsidR="001F2062" w:rsidRPr="00425388" w:rsidRDefault="00015683" w:rsidP="001004C0">
      <w:pPr>
        <w:tabs>
          <w:tab w:val="left" w:pos="709"/>
        </w:tabs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634023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425388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0203CB" w:rsidRPr="00425388">
        <w:rPr>
          <w:rFonts w:cs="Arial"/>
          <w:szCs w:val="20"/>
        </w:rPr>
        <w:t xml:space="preserve"> </w:t>
      </w:r>
      <w:r w:rsidR="00EA31BA" w:rsidRPr="00425388">
        <w:rPr>
          <w:rFonts w:cs="Arial"/>
          <w:szCs w:val="20"/>
        </w:rPr>
        <w:tab/>
      </w:r>
      <w:proofErr w:type="gramStart"/>
      <w:r w:rsidR="00425388" w:rsidRPr="00425388">
        <w:rPr>
          <w:rFonts w:cs="Arial"/>
          <w:szCs w:val="20"/>
        </w:rPr>
        <w:t>les</w:t>
      </w:r>
      <w:proofErr w:type="gramEnd"/>
      <w:r w:rsidR="00425388" w:rsidRPr="00425388">
        <w:rPr>
          <w:rFonts w:cs="Arial"/>
          <w:szCs w:val="20"/>
        </w:rPr>
        <w:t xml:space="preserve"> 3 chantiers type</w:t>
      </w:r>
      <w:r>
        <w:rPr>
          <w:rFonts w:cs="Arial"/>
          <w:szCs w:val="20"/>
        </w:rPr>
        <w:t>, intégralement renseignés</w:t>
      </w:r>
      <w:r w:rsidR="004D01AC" w:rsidRPr="00425388">
        <w:rPr>
          <w:rFonts w:cs="Arial"/>
          <w:szCs w:val="20"/>
        </w:rPr>
        <w:t> ;</w:t>
      </w:r>
    </w:p>
    <w:p w14:paraId="0E9CE719" w14:textId="77777777" w:rsidR="00923FAB" w:rsidRPr="00425388" w:rsidRDefault="00923FAB" w:rsidP="001004C0">
      <w:pPr>
        <w:tabs>
          <w:tab w:val="left" w:pos="709"/>
        </w:tabs>
        <w:rPr>
          <w:rFonts w:cs="Arial"/>
          <w:szCs w:val="20"/>
        </w:rPr>
      </w:pPr>
    </w:p>
    <w:p w14:paraId="50394469" w14:textId="08E26585" w:rsidR="001F2062" w:rsidRPr="00425388" w:rsidRDefault="00015683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425388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E643E2" w:rsidRPr="00425388">
        <w:rPr>
          <w:rFonts w:cs="Arial"/>
          <w:szCs w:val="20"/>
        </w:rPr>
        <w:t xml:space="preserve"> </w:t>
      </w:r>
      <w:r w:rsidR="00E643E2" w:rsidRPr="00425388">
        <w:rPr>
          <w:rFonts w:cs="Arial"/>
          <w:szCs w:val="20"/>
        </w:rPr>
        <w:tab/>
      </w:r>
      <w:proofErr w:type="gramStart"/>
      <w:r w:rsidR="00E643E2" w:rsidRPr="00425388">
        <w:rPr>
          <w:rFonts w:cs="Arial"/>
          <w:szCs w:val="20"/>
        </w:rPr>
        <w:t>un</w:t>
      </w:r>
      <w:proofErr w:type="gramEnd"/>
      <w:r w:rsidR="00E643E2" w:rsidRPr="00425388">
        <w:rPr>
          <w:rFonts w:cs="Arial"/>
          <w:szCs w:val="20"/>
        </w:rPr>
        <w:t xml:space="preserve"> RIB tamponné et signé.</w:t>
      </w:r>
    </w:p>
    <w:sectPr w:rsidR="001F2062" w:rsidRPr="00425388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015683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015683">
      <w:rPr>
        <w:noProof/>
        <w:szCs w:val="18"/>
      </w:rPr>
      <w:t>1</w:t>
    </w:r>
    <w:r>
      <w:rPr>
        <w:szCs w:val="18"/>
      </w:rPr>
      <w:fldChar w:fldCharType="end"/>
    </w:r>
  </w:p>
  <w:p w14:paraId="3DB885FA" w14:textId="254E1BE4" w:rsidR="001F2062" w:rsidRPr="00425388" w:rsidRDefault="00127AC1">
    <w:pPr>
      <w:pStyle w:val="Pieddepage"/>
      <w:jc w:val="center"/>
    </w:pPr>
    <w:r w:rsidRPr="00425388">
      <w:rPr>
        <w:szCs w:val="18"/>
      </w:rPr>
      <w:t>VERIF_</w:t>
    </w:r>
    <w:r w:rsidR="00425388" w:rsidRPr="00425388">
      <w:rPr>
        <w:szCs w:val="18"/>
      </w:rPr>
      <w:t>25090_MOE_TVX_ASSAI_POLD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15683"/>
    <w:rsid w:val="000203CB"/>
    <w:rsid w:val="001004C0"/>
    <w:rsid w:val="00123DD2"/>
    <w:rsid w:val="00126655"/>
    <w:rsid w:val="00127AC1"/>
    <w:rsid w:val="00134673"/>
    <w:rsid w:val="00174710"/>
    <w:rsid w:val="001A05F0"/>
    <w:rsid w:val="001B1401"/>
    <w:rsid w:val="001B3071"/>
    <w:rsid w:val="001F2062"/>
    <w:rsid w:val="00233B88"/>
    <w:rsid w:val="00261337"/>
    <w:rsid w:val="00284419"/>
    <w:rsid w:val="003144EC"/>
    <w:rsid w:val="00381A22"/>
    <w:rsid w:val="00383884"/>
    <w:rsid w:val="003D1E23"/>
    <w:rsid w:val="003E34B4"/>
    <w:rsid w:val="00415898"/>
    <w:rsid w:val="00425388"/>
    <w:rsid w:val="00494A32"/>
    <w:rsid w:val="004B7ED8"/>
    <w:rsid w:val="004C0653"/>
    <w:rsid w:val="004D01AC"/>
    <w:rsid w:val="005322EE"/>
    <w:rsid w:val="00535D94"/>
    <w:rsid w:val="00570EFD"/>
    <w:rsid w:val="0059136C"/>
    <w:rsid w:val="005C3DF6"/>
    <w:rsid w:val="005C6FD1"/>
    <w:rsid w:val="005E61AC"/>
    <w:rsid w:val="00620686"/>
    <w:rsid w:val="0067137E"/>
    <w:rsid w:val="006B2B10"/>
    <w:rsid w:val="006F05B3"/>
    <w:rsid w:val="00731749"/>
    <w:rsid w:val="0075523C"/>
    <w:rsid w:val="007971C5"/>
    <w:rsid w:val="007B7D16"/>
    <w:rsid w:val="007C507F"/>
    <w:rsid w:val="007C743A"/>
    <w:rsid w:val="007E49DF"/>
    <w:rsid w:val="00923FAB"/>
    <w:rsid w:val="009752F9"/>
    <w:rsid w:val="009A1833"/>
    <w:rsid w:val="009A5432"/>
    <w:rsid w:val="009D3BC7"/>
    <w:rsid w:val="00A2283B"/>
    <w:rsid w:val="00A950C1"/>
    <w:rsid w:val="00AB44D6"/>
    <w:rsid w:val="00AC5BFE"/>
    <w:rsid w:val="00AD0104"/>
    <w:rsid w:val="00B42660"/>
    <w:rsid w:val="00B97E92"/>
    <w:rsid w:val="00C700BF"/>
    <w:rsid w:val="00C7230C"/>
    <w:rsid w:val="00C947F2"/>
    <w:rsid w:val="00DA2CEF"/>
    <w:rsid w:val="00DE769E"/>
    <w:rsid w:val="00DF2ED6"/>
    <w:rsid w:val="00E00B73"/>
    <w:rsid w:val="00E16728"/>
    <w:rsid w:val="00E31955"/>
    <w:rsid w:val="00E643E2"/>
    <w:rsid w:val="00E7666F"/>
    <w:rsid w:val="00EA31BA"/>
    <w:rsid w:val="00F26686"/>
    <w:rsid w:val="00F4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1861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Ibrahima COULIBALY</cp:lastModifiedBy>
  <cp:revision>40</cp:revision>
  <cp:lastPrinted>2013-05-30T13:04:00Z</cp:lastPrinted>
  <dcterms:created xsi:type="dcterms:W3CDTF">2016-04-18T13:07:00Z</dcterms:created>
  <dcterms:modified xsi:type="dcterms:W3CDTF">2025-10-23T14:27:00Z</dcterms:modified>
</cp:coreProperties>
</file>