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CF8DF1A" w14:textId="1192FCD2" w:rsidR="001F2062" w:rsidRDefault="00DF3A3E" w:rsidP="00BA2BDE">
      <w:pPr>
        <w:tabs>
          <w:tab w:val="left" w:pos="6663"/>
        </w:tabs>
        <w:jc w:val="center"/>
        <w:rPr>
          <w:rFonts w:cs="Arial"/>
          <w:szCs w:val="20"/>
        </w:rPr>
      </w:pPr>
      <w:bookmarkStart w:id="0" w:name="_GoBack"/>
      <w:bookmarkEnd w:id="0"/>
      <w:r>
        <w:rPr>
          <w:noProof/>
          <w:lang w:eastAsia="fr-FR" w:bidi="ar-SA"/>
        </w:rPr>
        <w:drawing>
          <wp:anchor distT="0" distB="0" distL="114300" distR="114300" simplePos="0" relativeHeight="251659264" behindDoc="0" locked="0" layoutInCell="1" allowOverlap="1" wp14:anchorId="53DD1AB7" wp14:editId="3F6DD40B">
            <wp:simplePos x="0" y="0"/>
            <wp:positionH relativeFrom="margin">
              <wp:posOffset>1808365</wp:posOffset>
            </wp:positionH>
            <wp:positionV relativeFrom="paragraph">
              <wp:posOffset>115</wp:posOffset>
            </wp:positionV>
            <wp:extent cx="2631440" cy="1225781"/>
            <wp:effectExtent l="0" t="0" r="0" b="0"/>
            <wp:wrapSquare wrapText="bothSides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1377" cy="1230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4F68D8" w14:textId="3CCCA2EC" w:rsidR="00945151" w:rsidRDefault="00945151">
      <w:pPr>
        <w:rPr>
          <w:rFonts w:cs="Arial"/>
          <w:szCs w:val="20"/>
        </w:rPr>
      </w:pPr>
    </w:p>
    <w:p w14:paraId="61762086" w14:textId="77777777" w:rsidR="00945151" w:rsidRDefault="00945151">
      <w:pPr>
        <w:rPr>
          <w:rFonts w:cs="Arial"/>
          <w:szCs w:val="20"/>
        </w:rPr>
      </w:pPr>
    </w:p>
    <w:p w14:paraId="0BCAB0C4" w14:textId="45E09638" w:rsidR="00945151" w:rsidRPr="004D01AC" w:rsidRDefault="00945151">
      <w:pPr>
        <w:rPr>
          <w:rFonts w:cs="Arial"/>
          <w:szCs w:val="20"/>
        </w:rPr>
      </w:pPr>
    </w:p>
    <w:p w14:paraId="2293E714" w14:textId="47CB5DCD" w:rsidR="001F2062" w:rsidRPr="004D01AC" w:rsidRDefault="001F2062">
      <w:pPr>
        <w:rPr>
          <w:rFonts w:ascii="MS Gothic" w:eastAsia="MS Gothic" w:hAnsi="MS Gothic" w:cs="Arial"/>
        </w:rPr>
      </w:pPr>
    </w:p>
    <w:p w14:paraId="205063BB" w14:textId="60CEC0CB" w:rsidR="00945151" w:rsidRPr="00D91E29" w:rsidRDefault="00945151">
      <w:pPr>
        <w:jc w:val="center"/>
        <w:rPr>
          <w:rFonts w:cs="Arial"/>
          <w:b/>
          <w:bCs/>
          <w:color w:val="000000" w:themeColor="text1"/>
          <w:sz w:val="32"/>
          <w:szCs w:val="32"/>
        </w:rPr>
      </w:pPr>
    </w:p>
    <w:p w14:paraId="45D748AF" w14:textId="77777777" w:rsidR="00DF3A3E" w:rsidRPr="00DF3A3E" w:rsidRDefault="00DF3A3E" w:rsidP="00DF3A3E">
      <w:pPr>
        <w:spacing w:before="57" w:after="57" w:line="360" w:lineRule="auto"/>
        <w:jc w:val="left"/>
        <w:rPr>
          <w:rFonts w:cs="Arial"/>
          <w:szCs w:val="20"/>
        </w:rPr>
      </w:pPr>
    </w:p>
    <w:p w14:paraId="365D3956" w14:textId="77777777" w:rsidR="00640D52" w:rsidRPr="00640D52" w:rsidRDefault="00640D52" w:rsidP="00640D52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 w:cs="Arial"/>
          <w:color w:val="000000"/>
          <w:kern w:val="0"/>
          <w:szCs w:val="20"/>
          <w:lang w:eastAsia="en-US" w:bidi="ar-SA"/>
        </w:rPr>
      </w:pPr>
      <w:r w:rsidRPr="00640D52">
        <w:rPr>
          <w:rFonts w:eastAsiaTheme="minorHAnsi" w:cs="Arial"/>
          <w:b/>
          <w:bCs/>
          <w:color w:val="000000"/>
          <w:kern w:val="0"/>
          <w:szCs w:val="20"/>
          <w:lang w:eastAsia="en-US" w:bidi="ar-SA"/>
        </w:rPr>
        <w:t>PARIS OUEST LA DÉFENSE</w:t>
      </w:r>
    </w:p>
    <w:p w14:paraId="316D7874" w14:textId="77777777" w:rsidR="00640D52" w:rsidRPr="00640D52" w:rsidRDefault="00640D52" w:rsidP="00640D52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 w:cs="Arial"/>
          <w:color w:val="000000"/>
          <w:kern w:val="0"/>
          <w:szCs w:val="20"/>
          <w:lang w:eastAsia="en-US" w:bidi="ar-SA"/>
        </w:rPr>
      </w:pPr>
      <w:r w:rsidRPr="00640D52">
        <w:rPr>
          <w:rFonts w:eastAsiaTheme="minorHAnsi" w:cs="Arial"/>
          <w:color w:val="000000"/>
          <w:kern w:val="0"/>
          <w:szCs w:val="20"/>
          <w:lang w:eastAsia="en-US" w:bidi="ar-SA"/>
        </w:rPr>
        <w:t>Métropole du Grand Paris</w:t>
      </w:r>
    </w:p>
    <w:p w14:paraId="4FB2B64F" w14:textId="77777777" w:rsidR="00640D52" w:rsidRPr="00640D52" w:rsidRDefault="00640D52" w:rsidP="00640D52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 w:cs="Arial"/>
          <w:color w:val="000000"/>
          <w:kern w:val="0"/>
          <w:szCs w:val="20"/>
          <w:lang w:eastAsia="en-US" w:bidi="ar-SA"/>
        </w:rPr>
      </w:pPr>
      <w:r w:rsidRPr="00640D52">
        <w:rPr>
          <w:rFonts w:eastAsiaTheme="minorHAnsi" w:cs="Arial"/>
          <w:color w:val="000000"/>
          <w:kern w:val="0"/>
          <w:szCs w:val="20"/>
          <w:lang w:eastAsia="en-US" w:bidi="ar-SA"/>
        </w:rPr>
        <w:t>1 place du 27 mars 2002</w:t>
      </w:r>
    </w:p>
    <w:p w14:paraId="5B352636" w14:textId="1608C912" w:rsidR="00702CC2" w:rsidRPr="00DF3A3E" w:rsidRDefault="00640D52" w:rsidP="00640D52">
      <w:pPr>
        <w:jc w:val="center"/>
        <w:rPr>
          <w:rFonts w:cs="Arial"/>
          <w:sz w:val="24"/>
        </w:rPr>
      </w:pPr>
      <w:r w:rsidRPr="00640D52">
        <w:rPr>
          <w:rFonts w:eastAsiaTheme="minorHAnsi" w:cs="Arial"/>
          <w:color w:val="000000"/>
          <w:kern w:val="0"/>
          <w:szCs w:val="20"/>
          <w:lang w:eastAsia="en-US" w:bidi="ar-SA"/>
        </w:rPr>
        <w:t>92000 NANTERRE</w:t>
      </w:r>
    </w:p>
    <w:p w14:paraId="19509146" w14:textId="77777777" w:rsidR="00AD676A" w:rsidRDefault="00AD676A" w:rsidP="00AD676A">
      <w:pPr>
        <w:widowControl/>
      </w:pPr>
    </w:p>
    <w:p w14:paraId="736C730D" w14:textId="77777777" w:rsidR="00640D52" w:rsidRPr="00AD676A" w:rsidRDefault="00640D52" w:rsidP="00AD676A">
      <w:pPr>
        <w:widowControl/>
      </w:pPr>
    </w:p>
    <w:p w14:paraId="33245316" w14:textId="5BE32B87" w:rsidR="00876AEC" w:rsidRPr="00B34755" w:rsidRDefault="00876AEC" w:rsidP="00876AEC">
      <w:pPr>
        <w:jc w:val="center"/>
        <w:rPr>
          <w:rFonts w:eastAsia="Times New Roman" w:cs="Arial"/>
          <w:b/>
          <w:bCs/>
          <w:sz w:val="32"/>
          <w:szCs w:val="32"/>
          <w:lang w:eastAsia="ar-SA"/>
        </w:rPr>
      </w:pPr>
      <w:r w:rsidRPr="00B34755">
        <w:rPr>
          <w:rFonts w:eastAsia="Times New Roman" w:cs="Arial"/>
          <w:b/>
          <w:bCs/>
          <w:sz w:val="32"/>
          <w:szCs w:val="32"/>
          <w:lang w:eastAsia="ar-SA"/>
        </w:rPr>
        <w:t xml:space="preserve">ÉTUDE D’OPTIMISATION DES FRÉQUENCES DE COLLECTE DES EMBALLAGES </w:t>
      </w:r>
      <w:r w:rsidR="00051A20">
        <w:rPr>
          <w:rFonts w:eastAsia="Times New Roman" w:cs="Arial"/>
          <w:b/>
          <w:bCs/>
          <w:sz w:val="32"/>
          <w:szCs w:val="32"/>
          <w:lang w:eastAsia="ar-SA"/>
        </w:rPr>
        <w:t xml:space="preserve">RECYCLABLES </w:t>
      </w:r>
      <w:r w:rsidRPr="00B34755">
        <w:rPr>
          <w:rFonts w:eastAsia="Times New Roman" w:cs="Arial"/>
          <w:b/>
          <w:bCs/>
          <w:sz w:val="32"/>
          <w:szCs w:val="32"/>
          <w:lang w:eastAsia="ar-SA"/>
        </w:rPr>
        <w:t xml:space="preserve">ET DU VERRE </w:t>
      </w:r>
    </w:p>
    <w:p w14:paraId="13943BFA" w14:textId="77777777" w:rsidR="00876AEC" w:rsidRDefault="00876AEC" w:rsidP="00876AEC">
      <w:pPr>
        <w:jc w:val="center"/>
        <w:rPr>
          <w:rFonts w:eastAsia="Arial" w:cs="Arial"/>
          <w:szCs w:val="20"/>
          <w:lang w:eastAsia="ar-SA"/>
        </w:rPr>
      </w:pPr>
      <w:r w:rsidRPr="00B34755">
        <w:rPr>
          <w:rFonts w:eastAsia="Times New Roman" w:cs="Arial"/>
          <w:b/>
          <w:bCs/>
          <w:sz w:val="32"/>
          <w:szCs w:val="32"/>
          <w:lang w:eastAsia="ar-SA"/>
        </w:rPr>
        <w:t>SUR L</w:t>
      </w:r>
      <w:r>
        <w:rPr>
          <w:rFonts w:eastAsia="Times New Roman" w:cs="Arial"/>
          <w:b/>
          <w:bCs/>
          <w:sz w:val="32"/>
          <w:szCs w:val="32"/>
          <w:lang w:eastAsia="ar-SA"/>
        </w:rPr>
        <w:t xml:space="preserve">’ÉTABLISSEMENT PUBLIC TERRITORIAL </w:t>
      </w:r>
      <w:r w:rsidRPr="00B34755">
        <w:rPr>
          <w:rFonts w:eastAsia="Times New Roman" w:cs="Arial"/>
          <w:b/>
          <w:bCs/>
          <w:sz w:val="32"/>
          <w:szCs w:val="32"/>
          <w:lang w:eastAsia="ar-SA"/>
        </w:rPr>
        <w:t xml:space="preserve"> PARIS OUEST LA DÉFENSE </w:t>
      </w:r>
    </w:p>
    <w:p w14:paraId="475C56C0" w14:textId="77777777" w:rsidR="00620686" w:rsidRPr="004D01AC" w:rsidRDefault="00620686">
      <w:pPr>
        <w:widowControl/>
        <w:spacing w:before="57" w:after="57"/>
        <w:ind w:left="2608"/>
        <w:rPr>
          <w:rFonts w:cs="Arial"/>
          <w:szCs w:val="20"/>
        </w:rPr>
      </w:pPr>
    </w:p>
    <w:p w14:paraId="5C33C63F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494954E6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  <w:r w:rsidRPr="004D01AC">
        <w:rPr>
          <w:rFonts w:cs="Arial"/>
          <w:sz w:val="28"/>
          <w:szCs w:val="28"/>
        </w:rPr>
        <w:t>FICHE DE VÉRIFICATION : LISTE DES PIÈCES À FOURNIR</w:t>
      </w:r>
    </w:p>
    <w:p w14:paraId="1D4AD89E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3BD6DB7E" w14:textId="77777777" w:rsidR="005322EE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3CAF3988" w14:textId="581C165B" w:rsidR="005322EE" w:rsidRPr="005322EE" w:rsidRDefault="005322EE" w:rsidP="005322EE">
      <w:pPr>
        <w:pStyle w:val="Corpsdetexte"/>
        <w:spacing w:after="0"/>
        <w:jc w:val="center"/>
        <w:rPr>
          <w:rFonts w:cs="Arial"/>
          <w:szCs w:val="20"/>
        </w:rPr>
      </w:pPr>
      <w:r w:rsidRPr="005322EE">
        <w:rPr>
          <w:rFonts w:cs="Arial"/>
          <w:szCs w:val="20"/>
        </w:rPr>
        <w:t>RAPPEL : Les plis doivent être déposés obligatoirement par voie dématérialisée (</w:t>
      </w:r>
      <w:hyperlink r:id="rId8" w:history="1">
        <w:r w:rsidRPr="005322EE">
          <w:rPr>
            <w:rStyle w:val="Lienhypertexte"/>
            <w:rFonts w:cs="Arial"/>
            <w:szCs w:val="20"/>
          </w:rPr>
          <w:t>https://marches.maximilien.fr</w:t>
        </w:r>
      </w:hyperlink>
      <w:r w:rsidRPr="005322EE">
        <w:rPr>
          <w:rFonts w:cs="Arial"/>
          <w:szCs w:val="20"/>
        </w:rPr>
        <w:t>)</w:t>
      </w:r>
    </w:p>
    <w:p w14:paraId="293ED832" w14:textId="77777777" w:rsidR="005322EE" w:rsidRPr="0000227F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4A507379" w14:textId="005878D1" w:rsidR="001F2062" w:rsidRPr="0000227F" w:rsidRDefault="001F2062">
      <w:pPr>
        <w:pStyle w:val="Corpsdetexte"/>
        <w:spacing w:after="0"/>
        <w:rPr>
          <w:rFonts w:cs="Arial"/>
          <w:szCs w:val="20"/>
        </w:rPr>
      </w:pPr>
      <w:r w:rsidRPr="0000227F">
        <w:rPr>
          <w:rFonts w:cs="Arial"/>
          <w:b/>
          <w:bCs/>
          <w:szCs w:val="20"/>
          <w:u w:val="single"/>
        </w:rPr>
        <w:t xml:space="preserve">Dossier </w:t>
      </w:r>
      <w:r w:rsidR="001004C0" w:rsidRPr="0000227F">
        <w:rPr>
          <w:rFonts w:cs="Arial"/>
          <w:b/>
          <w:bCs/>
          <w:szCs w:val="20"/>
          <w:u w:val="single"/>
        </w:rPr>
        <w:t xml:space="preserve">de </w:t>
      </w:r>
      <w:r w:rsidRPr="0000227F">
        <w:rPr>
          <w:rFonts w:cs="Arial"/>
          <w:b/>
          <w:bCs/>
          <w:szCs w:val="20"/>
          <w:u w:val="single"/>
        </w:rPr>
        <w:t>candidature (</w:t>
      </w:r>
      <w:r w:rsidRPr="00945151">
        <w:rPr>
          <w:rFonts w:cs="Arial"/>
          <w:b/>
          <w:bCs/>
          <w:szCs w:val="20"/>
          <w:u w:val="single"/>
        </w:rPr>
        <w:t>article 5.1</w:t>
      </w:r>
      <w:r w:rsidR="00E7666F" w:rsidRPr="00945151">
        <w:rPr>
          <w:rFonts w:cs="Arial"/>
          <w:b/>
          <w:bCs/>
          <w:szCs w:val="20"/>
          <w:u w:val="single"/>
        </w:rPr>
        <w:t>.1</w:t>
      </w:r>
      <w:r w:rsidRPr="00945151">
        <w:rPr>
          <w:rFonts w:cs="Arial"/>
          <w:b/>
          <w:bCs/>
          <w:szCs w:val="20"/>
          <w:u w:val="single"/>
          <w:shd w:val="clear" w:color="auto" w:fill="FFFFFF" w:themeFill="background1"/>
        </w:rPr>
        <w:t xml:space="preserve"> </w:t>
      </w:r>
      <w:r w:rsidRPr="00945151">
        <w:rPr>
          <w:rFonts w:cs="Arial"/>
          <w:b/>
          <w:bCs/>
          <w:szCs w:val="20"/>
          <w:u w:val="single"/>
        </w:rPr>
        <w:t xml:space="preserve">du </w:t>
      </w:r>
      <w:r w:rsidRPr="0000227F">
        <w:rPr>
          <w:rFonts w:cs="Arial"/>
          <w:b/>
          <w:bCs/>
          <w:szCs w:val="20"/>
          <w:u w:val="single"/>
        </w:rPr>
        <w:t>règlement de la consultation)</w:t>
      </w:r>
      <w:r w:rsidRPr="0000227F">
        <w:rPr>
          <w:rFonts w:cs="Arial"/>
          <w:b/>
          <w:bCs/>
          <w:szCs w:val="20"/>
        </w:rPr>
        <w:t> :</w:t>
      </w:r>
    </w:p>
    <w:p w14:paraId="492CEC7C" w14:textId="77777777" w:rsidR="001F2062" w:rsidRDefault="001F2062">
      <w:pPr>
        <w:pStyle w:val="Corpsdetexte"/>
        <w:spacing w:after="0"/>
        <w:rPr>
          <w:rFonts w:cs="Arial"/>
          <w:szCs w:val="20"/>
        </w:rPr>
      </w:pPr>
    </w:p>
    <w:p w14:paraId="6125A827" w14:textId="77777777" w:rsidR="00004EF3" w:rsidRPr="0000227F" w:rsidRDefault="00E22F99" w:rsidP="00004EF3">
      <w:pPr>
        <w:rPr>
          <w:rFonts w:cs="Arial"/>
          <w:color w:val="000000"/>
          <w:szCs w:val="20"/>
        </w:rPr>
      </w:pPr>
      <w:sdt>
        <w:sdtPr>
          <w:rPr>
            <w:rFonts w:cs="Arial"/>
            <w:szCs w:val="20"/>
          </w:rPr>
          <w:id w:val="90360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4EF3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004EF3" w:rsidRPr="0000227F">
        <w:rPr>
          <w:rFonts w:cs="Arial"/>
          <w:color w:val="000000"/>
          <w:szCs w:val="20"/>
        </w:rPr>
        <w:t xml:space="preserve"> </w:t>
      </w:r>
      <w:r w:rsidR="00004EF3">
        <w:rPr>
          <w:rFonts w:cs="Arial"/>
          <w:color w:val="000000"/>
          <w:szCs w:val="20"/>
        </w:rPr>
        <w:t>DUME-CHORUS fortement conseillé</w:t>
      </w:r>
    </w:p>
    <w:p w14:paraId="75A55DD2" w14:textId="77777777" w:rsidR="00004EF3" w:rsidRDefault="00004EF3">
      <w:pPr>
        <w:pStyle w:val="Corpsdetexte"/>
        <w:spacing w:after="0"/>
        <w:rPr>
          <w:rFonts w:cs="Arial"/>
          <w:szCs w:val="20"/>
        </w:rPr>
      </w:pPr>
    </w:p>
    <w:p w14:paraId="7CB0C817" w14:textId="24F91816" w:rsidR="00004EF3" w:rsidRDefault="00004EF3">
      <w:pPr>
        <w:pStyle w:val="Corpsdetexte"/>
        <w:spacing w:after="0"/>
        <w:rPr>
          <w:rFonts w:cs="Arial"/>
          <w:szCs w:val="20"/>
        </w:rPr>
      </w:pPr>
      <w:r>
        <w:rPr>
          <w:rFonts w:cs="Arial"/>
          <w:szCs w:val="20"/>
        </w:rPr>
        <w:t>OU</w:t>
      </w:r>
    </w:p>
    <w:p w14:paraId="640D332E" w14:textId="77777777" w:rsidR="00004EF3" w:rsidRPr="0000227F" w:rsidRDefault="00004EF3">
      <w:pPr>
        <w:pStyle w:val="Corpsdetexte"/>
        <w:spacing w:after="0"/>
        <w:rPr>
          <w:rFonts w:cs="Arial"/>
          <w:szCs w:val="20"/>
        </w:rPr>
      </w:pPr>
    </w:p>
    <w:p w14:paraId="5B7935C0" w14:textId="49EB60B2" w:rsidR="0067137E" w:rsidRPr="0000227F" w:rsidRDefault="00E22F99" w:rsidP="0067137E">
      <w:pPr>
        <w:rPr>
          <w:rFonts w:cs="Arial"/>
          <w:color w:val="000000"/>
          <w:szCs w:val="20"/>
        </w:rPr>
      </w:pPr>
      <w:sdt>
        <w:sdtPr>
          <w:rPr>
            <w:rFonts w:cs="Arial"/>
            <w:szCs w:val="20"/>
          </w:rPr>
          <w:id w:val="258961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27F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1F2062" w:rsidRPr="0000227F">
        <w:rPr>
          <w:rFonts w:cs="Arial"/>
          <w:color w:val="000000"/>
          <w:szCs w:val="20"/>
        </w:rPr>
        <w:t xml:space="preserve"> </w:t>
      </w:r>
      <w:r w:rsidR="00E7666F" w:rsidRPr="0000227F">
        <w:rPr>
          <w:rFonts w:cs="Arial"/>
          <w:color w:val="000000"/>
          <w:szCs w:val="20"/>
        </w:rPr>
        <w:t>DC1 dûment complété,</w:t>
      </w:r>
    </w:p>
    <w:p w14:paraId="4404E583" w14:textId="77777777" w:rsidR="00620686" w:rsidRPr="0000227F" w:rsidRDefault="00620686" w:rsidP="00620686">
      <w:pPr>
        <w:contextualSpacing/>
        <w:rPr>
          <w:rFonts w:cs="Arial"/>
          <w:szCs w:val="20"/>
        </w:rPr>
      </w:pPr>
    </w:p>
    <w:p w14:paraId="71E9BAFE" w14:textId="7865FD83" w:rsidR="001F2062" w:rsidRPr="0000227F" w:rsidRDefault="00E22F99">
      <w:pPr>
        <w:pStyle w:val="Corpsdetexte"/>
        <w:spacing w:after="0"/>
        <w:rPr>
          <w:rFonts w:cs="Arial"/>
          <w:szCs w:val="20"/>
        </w:rPr>
      </w:pPr>
      <w:sdt>
        <w:sdtPr>
          <w:rPr>
            <w:rFonts w:eastAsia="MS Gothic" w:cs="Arial"/>
            <w:color w:val="000000"/>
            <w:szCs w:val="20"/>
          </w:rPr>
          <w:id w:val="-1178423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color w:val="000000"/>
              <w:szCs w:val="20"/>
            </w:rPr>
            <w:t>☐</w:t>
          </w:r>
        </w:sdtContent>
      </w:sdt>
      <w:r w:rsidR="001F2062" w:rsidRPr="0000227F">
        <w:rPr>
          <w:rFonts w:cs="Arial"/>
          <w:color w:val="000000"/>
          <w:szCs w:val="20"/>
        </w:rPr>
        <w:t xml:space="preserve"> DC2</w:t>
      </w:r>
      <w:r w:rsidR="00E7666F" w:rsidRPr="0000227F">
        <w:rPr>
          <w:rFonts w:cs="Arial"/>
          <w:color w:val="000000"/>
          <w:szCs w:val="20"/>
        </w:rPr>
        <w:t xml:space="preserve"> dûment complété,</w:t>
      </w:r>
      <w:r w:rsidR="001F2062" w:rsidRPr="0000227F">
        <w:rPr>
          <w:rFonts w:cs="Arial"/>
          <w:color w:val="000000"/>
          <w:szCs w:val="20"/>
        </w:rPr>
        <w:t xml:space="preserve"> avec pièces justificatives :</w:t>
      </w:r>
    </w:p>
    <w:p w14:paraId="31C013CB" w14:textId="1BB3B460" w:rsidR="005C3DF6" w:rsidRPr="0000227F" w:rsidRDefault="00E22F99" w:rsidP="005C3DF6">
      <w:pPr>
        <w:pStyle w:val="Corpsdetexte"/>
        <w:spacing w:after="0"/>
        <w:ind w:left="570"/>
        <w:rPr>
          <w:rFonts w:cs="Arial"/>
          <w:bCs/>
          <w:color w:val="000000"/>
          <w:szCs w:val="20"/>
        </w:rPr>
      </w:pPr>
      <w:sdt>
        <w:sdtPr>
          <w:rPr>
            <w:rFonts w:cs="Arial"/>
            <w:bCs/>
            <w:color w:val="000000"/>
            <w:szCs w:val="20"/>
          </w:rPr>
          <w:id w:val="1934630679"/>
          <w:placeholder>
            <w:docPart w:val="DefaultPlaceholder_1081868574"/>
          </w:placeholder>
        </w:sdtPr>
        <w:sdtEndPr/>
        <w:sdtContent>
          <w:sdt>
            <w:sdtPr>
              <w:rPr>
                <w:rFonts w:cs="Arial"/>
                <w:bCs/>
                <w:color w:val="000000"/>
                <w:szCs w:val="20"/>
              </w:rPr>
              <w:id w:val="621428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144EC" w:rsidRPr="0000227F">
                <w:rPr>
                  <w:rFonts w:ascii="Segoe UI Symbol" w:eastAsia="MS Gothic" w:hAnsi="Segoe UI Symbol" w:cs="Segoe UI Symbol"/>
                  <w:bCs/>
                  <w:color w:val="000000"/>
                  <w:szCs w:val="20"/>
                </w:rPr>
                <w:t>☐</w:t>
              </w:r>
            </w:sdtContent>
          </w:sdt>
        </w:sdtContent>
      </w:sdt>
      <w:r w:rsidR="005C3DF6" w:rsidRPr="0000227F">
        <w:rPr>
          <w:rFonts w:cs="Arial"/>
          <w:bCs/>
          <w:color w:val="000000"/>
          <w:szCs w:val="20"/>
        </w:rPr>
        <w:tab/>
      </w:r>
      <w:r w:rsidR="007E49DF" w:rsidRPr="0000227F">
        <w:rPr>
          <w:rFonts w:cs="Arial"/>
          <w:bCs/>
          <w:color w:val="000000"/>
          <w:szCs w:val="20"/>
        </w:rPr>
        <w:t>C</w:t>
      </w:r>
      <w:r w:rsidR="001F2062" w:rsidRPr="0000227F">
        <w:rPr>
          <w:rFonts w:cs="Arial"/>
          <w:bCs/>
          <w:color w:val="000000"/>
          <w:szCs w:val="20"/>
        </w:rPr>
        <w:t>opie du jugement prononcé si le candidat</w:t>
      </w:r>
      <w:r w:rsidR="004D01AC" w:rsidRPr="0000227F">
        <w:rPr>
          <w:rFonts w:cs="Arial"/>
          <w:bCs/>
          <w:color w:val="000000"/>
          <w:szCs w:val="20"/>
        </w:rPr>
        <w:t xml:space="preserve"> est en redressement judiciaire ;</w:t>
      </w:r>
    </w:p>
    <w:p w14:paraId="555CBA04" w14:textId="65CDDD84" w:rsidR="001F2062" w:rsidRPr="0000227F" w:rsidRDefault="00E22F99" w:rsidP="005C3DF6">
      <w:pPr>
        <w:pStyle w:val="Corpsdetexte"/>
        <w:spacing w:after="0"/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148862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C</w:t>
      </w:r>
      <w:r w:rsidR="001F2062" w:rsidRPr="0000227F">
        <w:rPr>
          <w:rFonts w:eastAsia="CommercialPi BT" w:cs="Arial"/>
          <w:bCs/>
          <w:color w:val="000000"/>
          <w:szCs w:val="20"/>
        </w:rPr>
        <w:t>hiffre d'affaires réalisé au cours des trois</w:t>
      </w:r>
      <w:r w:rsidR="004D01AC" w:rsidRPr="0000227F">
        <w:rPr>
          <w:rFonts w:eastAsia="CommercialPi BT" w:cs="Arial"/>
          <w:bCs/>
          <w:color w:val="000000"/>
          <w:szCs w:val="20"/>
        </w:rPr>
        <w:t xml:space="preserve"> derniers exercices disponibles ;</w:t>
      </w:r>
    </w:p>
    <w:p w14:paraId="3DEC2DAF" w14:textId="59942024" w:rsidR="005C3DF6" w:rsidRPr="0000227F" w:rsidRDefault="00E22F99" w:rsidP="005C3DF6">
      <w:pPr>
        <w:tabs>
          <w:tab w:val="left" w:pos="855"/>
        </w:tabs>
        <w:ind w:left="1418" w:hanging="848"/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9543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7AC1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Effectifs</w:t>
      </w:r>
      <w:r w:rsidR="001F2062" w:rsidRPr="0000227F">
        <w:rPr>
          <w:rFonts w:eastAsia="CommercialPi BT" w:cs="Arial"/>
          <w:bCs/>
          <w:color w:val="000000"/>
          <w:szCs w:val="20"/>
        </w:rPr>
        <w:t xml:space="preserve"> moyens annuels du candidat et importance du personnel d'encadrement pour cha</w:t>
      </w:r>
      <w:r w:rsidR="004D01AC" w:rsidRPr="0000227F">
        <w:rPr>
          <w:rFonts w:eastAsia="CommercialPi BT" w:cs="Arial"/>
          <w:bCs/>
          <w:color w:val="000000"/>
          <w:szCs w:val="20"/>
        </w:rPr>
        <w:t>cune des trois dernières années ;</w:t>
      </w:r>
    </w:p>
    <w:p w14:paraId="2FD0B88C" w14:textId="0DA9E57A" w:rsidR="001F2062" w:rsidRPr="0000227F" w:rsidRDefault="00E22F99" w:rsidP="00945151">
      <w:pPr>
        <w:tabs>
          <w:tab w:val="left" w:pos="855"/>
        </w:tabs>
        <w:ind w:left="1418" w:hanging="848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2121442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381A22" w:rsidRPr="00945151">
        <w:rPr>
          <w:rFonts w:eastAsia="CommercialPi BT" w:cs="Arial"/>
          <w:bCs/>
          <w:szCs w:val="20"/>
        </w:rPr>
        <w:t xml:space="preserve">Liste des </w:t>
      </w:r>
      <w:r w:rsidR="00073E7C">
        <w:rPr>
          <w:rFonts w:eastAsia="CommercialPi BT" w:cs="Arial"/>
          <w:bCs/>
          <w:szCs w:val="20"/>
        </w:rPr>
        <w:t>principaux services</w:t>
      </w:r>
      <w:r w:rsidR="003144EC" w:rsidRPr="00945151">
        <w:rPr>
          <w:rFonts w:eastAsia="CommercialPi BT" w:cs="Arial"/>
          <w:bCs/>
          <w:szCs w:val="20"/>
        </w:rPr>
        <w:t xml:space="preserve"> </w:t>
      </w:r>
      <w:r w:rsidR="000F48A5">
        <w:rPr>
          <w:rFonts w:eastAsia="CommercialPi BT" w:cs="Arial"/>
          <w:bCs/>
          <w:szCs w:val="20"/>
        </w:rPr>
        <w:t>fournis</w:t>
      </w:r>
      <w:r w:rsidR="003144EC" w:rsidRPr="00945151">
        <w:rPr>
          <w:rFonts w:eastAsia="CommercialPi BT" w:cs="Arial"/>
          <w:bCs/>
          <w:szCs w:val="20"/>
        </w:rPr>
        <w:t xml:space="preserve"> </w:t>
      </w:r>
      <w:r w:rsidR="00381A22" w:rsidRPr="00945151">
        <w:rPr>
          <w:rFonts w:eastAsia="CommercialPi BT" w:cs="Arial"/>
          <w:bCs/>
          <w:szCs w:val="20"/>
        </w:rPr>
        <w:t xml:space="preserve">au </w:t>
      </w:r>
      <w:r w:rsidR="00381A22" w:rsidRPr="0000227F">
        <w:rPr>
          <w:rFonts w:eastAsia="CommercialPi BT" w:cs="Arial"/>
          <w:bCs/>
          <w:color w:val="000000"/>
          <w:szCs w:val="20"/>
        </w:rPr>
        <w:t>cours des trois dernières années, en indiquant leur montant et les coordonnées des clients concernés</w:t>
      </w:r>
      <w:r w:rsidR="00945151">
        <w:rPr>
          <w:rFonts w:eastAsia="CommercialPi BT" w:cs="Arial"/>
          <w:bCs/>
          <w:color w:val="000000"/>
          <w:szCs w:val="20"/>
        </w:rPr>
        <w:t> ;</w:t>
      </w:r>
    </w:p>
    <w:p w14:paraId="0F5145E6" w14:textId="1185B17D" w:rsidR="0060253D" w:rsidRDefault="00E22F99" w:rsidP="000940BE">
      <w:pPr>
        <w:tabs>
          <w:tab w:val="left" w:pos="855"/>
        </w:tabs>
        <w:ind w:left="570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346252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29B">
            <w:rPr>
              <w:rFonts w:ascii="MS Gothic" w:eastAsia="MS Gothic" w:hAnsi="MS Gothic" w:cs="Arial" w:hint="eastAsia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Outillage</w:t>
      </w:r>
      <w:r w:rsidR="001F2062" w:rsidRPr="0000227F">
        <w:rPr>
          <w:rFonts w:eastAsia="CommercialPi BT" w:cs="Arial"/>
          <w:bCs/>
          <w:color w:val="000000"/>
          <w:szCs w:val="20"/>
        </w:rPr>
        <w:t>, matériel et équipement tec</w:t>
      </w:r>
      <w:r w:rsidR="004D01AC" w:rsidRPr="0000227F">
        <w:rPr>
          <w:rFonts w:eastAsia="CommercialPi BT" w:cs="Arial"/>
          <w:bCs/>
          <w:color w:val="000000"/>
          <w:szCs w:val="20"/>
        </w:rPr>
        <w:t>h</w:t>
      </w:r>
      <w:r w:rsidR="00AD676A">
        <w:rPr>
          <w:rFonts w:eastAsia="CommercialPi BT" w:cs="Arial"/>
          <w:bCs/>
          <w:color w:val="000000"/>
          <w:szCs w:val="20"/>
        </w:rPr>
        <w:t>nique dont le candidat dispose</w:t>
      </w:r>
      <w:r w:rsidR="00876AEC">
        <w:rPr>
          <w:rFonts w:eastAsia="CommercialPi BT" w:cs="Arial"/>
          <w:bCs/>
          <w:color w:val="000000"/>
          <w:szCs w:val="20"/>
        </w:rPr>
        <w:t>.</w:t>
      </w:r>
    </w:p>
    <w:p w14:paraId="757106DD" w14:textId="61DF10AC" w:rsidR="00004EF3" w:rsidRPr="0000227F" w:rsidRDefault="00004EF3" w:rsidP="004B7ED8">
      <w:pPr>
        <w:tabs>
          <w:tab w:val="left" w:pos="855"/>
        </w:tabs>
        <w:ind w:left="1418" w:hanging="848"/>
        <w:rPr>
          <w:rFonts w:cs="Arial"/>
          <w:szCs w:val="20"/>
          <w:cs/>
        </w:rPr>
      </w:pPr>
    </w:p>
    <w:p w14:paraId="5BADAF43" w14:textId="77777777" w:rsidR="001F2062" w:rsidRPr="0000227F" w:rsidRDefault="001F2062">
      <w:pPr>
        <w:pStyle w:val="Corpsdetexte"/>
        <w:spacing w:after="0"/>
        <w:rPr>
          <w:rFonts w:cs="Arial"/>
          <w:szCs w:val="20"/>
          <w:shd w:val="clear" w:color="auto" w:fill="FFFF00"/>
        </w:rPr>
      </w:pPr>
    </w:p>
    <w:p w14:paraId="485E7C89" w14:textId="2CE5D818" w:rsidR="000203CB" w:rsidRDefault="001F2062" w:rsidP="00004EF3">
      <w:pPr>
        <w:pStyle w:val="Corpsdetexte"/>
        <w:tabs>
          <w:tab w:val="left" w:pos="1069"/>
          <w:tab w:val="left" w:pos="1134"/>
        </w:tabs>
        <w:spacing w:after="0"/>
        <w:ind w:right="-6"/>
        <w:rPr>
          <w:rStyle w:val="Lienhypertexte"/>
          <w:rFonts w:cs="Arial"/>
          <w:b/>
          <w:bCs/>
          <w:color w:val="auto"/>
          <w:szCs w:val="20"/>
          <w:u w:val="none"/>
        </w:rPr>
      </w:pPr>
      <w:r w:rsidRPr="0000227F">
        <w:rPr>
          <w:rStyle w:val="Lienhypertexte"/>
          <w:rFonts w:cs="Arial"/>
          <w:b/>
          <w:bCs/>
          <w:color w:val="auto"/>
          <w:szCs w:val="20"/>
        </w:rPr>
        <w:t xml:space="preserve">Dossier </w:t>
      </w:r>
      <w:r w:rsidR="001004C0" w:rsidRPr="00945151">
        <w:rPr>
          <w:rStyle w:val="Lienhypertexte"/>
          <w:rFonts w:cs="Arial"/>
          <w:b/>
          <w:bCs/>
          <w:color w:val="auto"/>
          <w:szCs w:val="20"/>
        </w:rPr>
        <w:t>d’</w:t>
      </w:r>
      <w:r w:rsidRPr="00945151">
        <w:rPr>
          <w:rStyle w:val="Lienhypertexte"/>
          <w:rFonts w:cs="Arial"/>
          <w:b/>
          <w:bCs/>
          <w:color w:val="auto"/>
          <w:szCs w:val="20"/>
        </w:rPr>
        <w:t>offre (</w:t>
      </w:r>
      <w:r w:rsidRPr="00945151">
        <w:rPr>
          <w:rStyle w:val="Lienhypertexte"/>
          <w:rFonts w:cs="Arial"/>
          <w:b/>
          <w:bCs/>
          <w:color w:val="auto"/>
          <w:szCs w:val="20"/>
          <w:shd w:val="clear" w:color="auto" w:fill="FFFFFF" w:themeFill="background1"/>
        </w:rPr>
        <w:t xml:space="preserve">article 5.2 </w:t>
      </w:r>
      <w:r w:rsidRPr="00945151">
        <w:rPr>
          <w:rStyle w:val="Lienhypertexte"/>
          <w:rFonts w:cs="Arial"/>
          <w:b/>
          <w:bCs/>
          <w:color w:val="auto"/>
          <w:szCs w:val="20"/>
        </w:rPr>
        <w:t xml:space="preserve">du règlement </w:t>
      </w:r>
      <w:r w:rsidRPr="0000227F">
        <w:rPr>
          <w:rStyle w:val="Lienhypertexte"/>
          <w:rFonts w:cs="Arial"/>
          <w:b/>
          <w:bCs/>
          <w:color w:val="auto"/>
          <w:szCs w:val="20"/>
        </w:rPr>
        <w:t>de la consultation)</w:t>
      </w:r>
      <w:r w:rsidRPr="0000227F">
        <w:rPr>
          <w:rStyle w:val="Lienhypertexte"/>
          <w:rFonts w:cs="Arial"/>
          <w:b/>
          <w:bCs/>
          <w:color w:val="auto"/>
          <w:szCs w:val="20"/>
          <w:u w:val="none"/>
        </w:rPr>
        <w:t> :</w:t>
      </w:r>
    </w:p>
    <w:p w14:paraId="185516C6" w14:textId="77777777" w:rsidR="001F4015" w:rsidRDefault="001F4015" w:rsidP="00004EF3">
      <w:pPr>
        <w:pStyle w:val="Corpsdetexte"/>
        <w:tabs>
          <w:tab w:val="left" w:pos="1069"/>
          <w:tab w:val="left" w:pos="1134"/>
        </w:tabs>
        <w:spacing w:after="0"/>
        <w:ind w:right="-6"/>
        <w:rPr>
          <w:rStyle w:val="Lienhypertexte"/>
          <w:rFonts w:cs="Arial"/>
          <w:b/>
          <w:bCs/>
          <w:color w:val="auto"/>
          <w:szCs w:val="20"/>
          <w:u w:val="none"/>
        </w:rPr>
      </w:pPr>
    </w:p>
    <w:p w14:paraId="016F62F8" w14:textId="19DF6AC3" w:rsidR="00945151" w:rsidRDefault="00127AC1" w:rsidP="00831A53">
      <w:pPr>
        <w:ind w:left="705" w:hanging="705"/>
        <w:rPr>
          <w:rFonts w:cs="Arial"/>
          <w:szCs w:val="20"/>
        </w:rPr>
      </w:pPr>
      <w:r w:rsidRPr="000D018D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D018D">
        <w:rPr>
          <w:rFonts w:eastAsia="MS Gothic" w:cs="Arial"/>
          <w:bCs/>
          <w:color w:val="000000"/>
          <w:szCs w:val="20"/>
          <w:cs/>
        </w:rPr>
        <w:tab/>
      </w:r>
      <w:r w:rsidR="00945151" w:rsidRPr="000D018D">
        <w:rPr>
          <w:rFonts w:cs="Arial"/>
          <w:szCs w:val="20"/>
        </w:rPr>
        <w:t>L’</w:t>
      </w:r>
      <w:r w:rsidR="00945151" w:rsidRPr="000D018D">
        <w:rPr>
          <w:rFonts w:cs="Arial"/>
          <w:b/>
          <w:szCs w:val="20"/>
        </w:rPr>
        <w:t xml:space="preserve">acte d’engagement </w:t>
      </w:r>
      <w:r w:rsidR="00945151" w:rsidRPr="000D018D">
        <w:rPr>
          <w:rFonts w:cs="Arial"/>
          <w:szCs w:val="20"/>
        </w:rPr>
        <w:t xml:space="preserve">(ATTRI1) complété et daté (la signature est facultative à ce stade), </w:t>
      </w:r>
    </w:p>
    <w:p w14:paraId="398D68E5" w14:textId="77777777" w:rsidR="00876AEC" w:rsidRPr="000D018D" w:rsidRDefault="00876AEC" w:rsidP="00831A53">
      <w:pPr>
        <w:ind w:left="705" w:hanging="705"/>
        <w:rPr>
          <w:rFonts w:cs="Arial"/>
          <w:szCs w:val="20"/>
        </w:rPr>
      </w:pPr>
    </w:p>
    <w:p w14:paraId="1E39C5CB" w14:textId="70B36434" w:rsidR="000D018D" w:rsidRDefault="00876AEC" w:rsidP="000D018D">
      <w:pPr>
        <w:ind w:left="705" w:hanging="705"/>
        <w:rPr>
          <w:rFonts w:ascii="Segoe UI Symbol" w:eastAsia="MS Gothic" w:hAnsi="Segoe UI Symbol" w:cs="Segoe UI Symbol"/>
          <w:bCs/>
          <w:color w:val="000000"/>
          <w:szCs w:val="20"/>
        </w:rPr>
      </w:pPr>
      <w:r w:rsidRPr="00876AEC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876AEC">
        <w:rPr>
          <w:rFonts w:ascii="Segoe UI Symbol" w:eastAsia="MS Gothic" w:hAnsi="Segoe UI Symbol" w:cs="Segoe UI Symbol"/>
          <w:bCs/>
          <w:color w:val="000000"/>
          <w:szCs w:val="20"/>
        </w:rPr>
        <w:tab/>
      </w:r>
      <w:r w:rsidRPr="00051A20">
        <w:rPr>
          <w:rFonts w:eastAsia="MS Gothic" w:cs="Arial"/>
          <w:bCs/>
          <w:color w:val="000000"/>
          <w:szCs w:val="20"/>
        </w:rPr>
        <w:t xml:space="preserve">La </w:t>
      </w:r>
      <w:r w:rsidRPr="00051A20">
        <w:rPr>
          <w:rFonts w:eastAsia="MS Gothic" w:cs="Arial"/>
          <w:b/>
          <w:bCs/>
          <w:color w:val="000000"/>
          <w:szCs w:val="20"/>
        </w:rPr>
        <w:t>décomposition du prix global et forfaitaire</w:t>
      </w:r>
      <w:r w:rsidRPr="00051A20">
        <w:rPr>
          <w:rFonts w:eastAsia="MS Gothic" w:cs="Arial"/>
          <w:bCs/>
          <w:color w:val="000000"/>
          <w:szCs w:val="20"/>
        </w:rPr>
        <w:t xml:space="preserve"> (DPGF) intégralement complétée,</w:t>
      </w:r>
      <w:r w:rsidRPr="00876AEC">
        <w:rPr>
          <w:rFonts w:ascii="Segoe UI Symbol" w:eastAsia="MS Gothic" w:hAnsi="Segoe UI Symbol" w:cs="Segoe UI Symbol"/>
          <w:bCs/>
          <w:color w:val="000000"/>
          <w:szCs w:val="20"/>
        </w:rPr>
        <w:t xml:space="preserve"> </w:t>
      </w:r>
    </w:p>
    <w:p w14:paraId="00FDDEF4" w14:textId="77777777" w:rsidR="00876AEC" w:rsidRDefault="00876AEC" w:rsidP="000D018D">
      <w:pPr>
        <w:ind w:left="705" w:hanging="705"/>
        <w:rPr>
          <w:rFonts w:ascii="Segoe UI Symbol" w:eastAsia="MS Gothic" w:hAnsi="Segoe UI Symbol" w:cs="Segoe UI Symbol"/>
          <w:bCs/>
          <w:color w:val="000000"/>
          <w:szCs w:val="20"/>
        </w:rPr>
      </w:pPr>
    </w:p>
    <w:p w14:paraId="3D292C40" w14:textId="1AC959F9" w:rsidR="000D018D" w:rsidRPr="000D018D" w:rsidRDefault="000D018D" w:rsidP="000D018D">
      <w:pPr>
        <w:ind w:left="705" w:hanging="705"/>
        <w:rPr>
          <w:rFonts w:ascii="Segoe UI Symbol" w:eastAsia="MS Gothic" w:hAnsi="Segoe UI Symbol" w:cs="Segoe UI Symbol"/>
          <w:bCs/>
          <w:color w:val="000000"/>
          <w:szCs w:val="20"/>
        </w:rPr>
      </w:pPr>
      <w:r w:rsidRPr="000D018D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>
        <w:rPr>
          <w:rFonts w:ascii="Segoe UI Symbol" w:eastAsia="MS Gothic" w:hAnsi="Segoe UI Symbol" w:cs="Segoe UI Symbol"/>
          <w:bCs/>
          <w:color w:val="000000"/>
          <w:szCs w:val="20"/>
        </w:rPr>
        <w:tab/>
      </w:r>
      <w:r w:rsidR="00876AEC">
        <w:rPr>
          <w:rFonts w:eastAsia="MS Gothic" w:cs="Arial"/>
          <w:bCs/>
          <w:color w:val="000000"/>
          <w:szCs w:val="20"/>
        </w:rPr>
        <w:t>L</w:t>
      </w:r>
      <w:r w:rsidRPr="000D018D">
        <w:rPr>
          <w:rFonts w:eastAsia="MS Gothic" w:cs="Arial"/>
          <w:bCs/>
          <w:color w:val="000000"/>
          <w:szCs w:val="20"/>
        </w:rPr>
        <w:t xml:space="preserve">e </w:t>
      </w:r>
      <w:r w:rsidRPr="000D018D">
        <w:rPr>
          <w:rFonts w:eastAsia="MS Gothic" w:cs="Arial"/>
          <w:b/>
          <w:bCs/>
          <w:color w:val="000000"/>
          <w:szCs w:val="20"/>
        </w:rPr>
        <w:t>bordereau d</w:t>
      </w:r>
      <w:r w:rsidR="00876AEC">
        <w:rPr>
          <w:rFonts w:eastAsia="MS Gothic" w:cs="Arial"/>
          <w:b/>
          <w:bCs/>
          <w:color w:val="000000"/>
          <w:szCs w:val="20"/>
        </w:rPr>
        <w:t>es prix unitaires</w:t>
      </w:r>
      <w:r w:rsidR="00AD676A">
        <w:rPr>
          <w:rFonts w:eastAsia="MS Gothic" w:cs="Arial"/>
          <w:bCs/>
          <w:color w:val="000000"/>
          <w:szCs w:val="20"/>
        </w:rPr>
        <w:t xml:space="preserve"> (BPU</w:t>
      </w:r>
      <w:r w:rsidRPr="000D018D">
        <w:rPr>
          <w:rFonts w:eastAsia="MS Gothic" w:cs="Arial"/>
          <w:bCs/>
          <w:color w:val="000000"/>
          <w:szCs w:val="20"/>
        </w:rPr>
        <w:t>)</w:t>
      </w:r>
      <w:r w:rsidR="001F4015">
        <w:rPr>
          <w:rFonts w:eastAsia="MS Gothic" w:cs="Arial"/>
          <w:bCs/>
          <w:color w:val="000000"/>
          <w:szCs w:val="20"/>
        </w:rPr>
        <w:t xml:space="preserve"> </w:t>
      </w:r>
      <w:r w:rsidR="00AD676A">
        <w:rPr>
          <w:rFonts w:eastAsia="MS Gothic" w:cs="Arial"/>
          <w:bCs/>
          <w:color w:val="000000"/>
          <w:szCs w:val="20"/>
        </w:rPr>
        <w:t xml:space="preserve">intégralement </w:t>
      </w:r>
      <w:r>
        <w:rPr>
          <w:rFonts w:eastAsia="MS Gothic" w:cs="Arial"/>
          <w:bCs/>
          <w:color w:val="000000"/>
          <w:szCs w:val="20"/>
        </w:rPr>
        <w:t>complété</w:t>
      </w:r>
      <w:r w:rsidR="00D1686E">
        <w:rPr>
          <w:rFonts w:eastAsia="MS Gothic" w:cs="Arial"/>
          <w:bCs/>
          <w:color w:val="000000"/>
          <w:szCs w:val="20"/>
        </w:rPr>
        <w:t>,</w:t>
      </w:r>
    </w:p>
    <w:p w14:paraId="39FCABFF" w14:textId="77777777" w:rsidR="00127AC1" w:rsidRPr="0000227F" w:rsidRDefault="00127AC1" w:rsidP="00945151">
      <w:pPr>
        <w:pStyle w:val="Corpsdetexte"/>
        <w:tabs>
          <w:tab w:val="left" w:pos="709"/>
        </w:tabs>
        <w:spacing w:after="0"/>
        <w:rPr>
          <w:rFonts w:eastAsia="MS Gothic" w:cs="Arial"/>
          <w:bCs/>
          <w:color w:val="000000"/>
          <w:szCs w:val="20"/>
        </w:rPr>
      </w:pPr>
    </w:p>
    <w:p w14:paraId="1F9FBD42" w14:textId="2DAFB7A7" w:rsidR="006B54AA" w:rsidRDefault="000203CB" w:rsidP="008C21BE">
      <w:pPr>
        <w:rPr>
          <w:rFonts w:eastAsia="Arial" w:cs="Arial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="006B2B10" w:rsidRPr="0000227F">
        <w:rPr>
          <w:rFonts w:eastAsia="MS Gothic" w:cs="Arial"/>
          <w:bCs/>
          <w:color w:val="000000"/>
          <w:szCs w:val="20"/>
          <w:cs/>
        </w:rPr>
        <w:tab/>
      </w:r>
      <w:r w:rsidR="00AD676A">
        <w:rPr>
          <w:b/>
          <w:bCs/>
          <w:color w:val="000000"/>
          <w:szCs w:val="20"/>
        </w:rPr>
        <w:t>L</w:t>
      </w:r>
      <w:r w:rsidR="00AD676A" w:rsidRPr="00A5748D">
        <w:rPr>
          <w:b/>
          <w:bCs/>
          <w:color w:val="000000"/>
          <w:szCs w:val="20"/>
        </w:rPr>
        <w:t>e cadre de réponse technique</w:t>
      </w:r>
      <w:r w:rsidR="00AD676A" w:rsidRPr="00A5748D">
        <w:rPr>
          <w:bCs/>
          <w:color w:val="000000"/>
          <w:szCs w:val="20"/>
        </w:rPr>
        <w:t xml:space="preserve"> </w:t>
      </w:r>
      <w:r w:rsidR="00AD676A">
        <w:rPr>
          <w:bCs/>
          <w:color w:val="000000"/>
          <w:szCs w:val="20"/>
        </w:rPr>
        <w:t xml:space="preserve">complété </w:t>
      </w:r>
      <w:r w:rsidR="00AD676A" w:rsidRPr="00A5748D">
        <w:rPr>
          <w:rFonts w:eastAsia="Arial" w:cs="Arial"/>
          <w:szCs w:val="20"/>
        </w:rPr>
        <w:t xml:space="preserve">permettant à l’acheteur d'évaluer les offres sur le </w:t>
      </w:r>
      <w:r w:rsidR="00AD676A">
        <w:rPr>
          <w:rFonts w:eastAsia="Arial" w:cs="Arial"/>
          <w:szCs w:val="20"/>
        </w:rPr>
        <w:lastRenderedPageBreak/>
        <w:tab/>
      </w:r>
      <w:r w:rsidR="00AD676A" w:rsidRPr="00A5748D">
        <w:rPr>
          <w:rFonts w:eastAsia="Arial" w:cs="Arial"/>
          <w:szCs w:val="20"/>
        </w:rPr>
        <w:t xml:space="preserve">fondement des </w:t>
      </w:r>
      <w:r w:rsidR="00AD676A">
        <w:rPr>
          <w:rFonts w:eastAsia="Arial" w:cs="Arial"/>
          <w:szCs w:val="20"/>
        </w:rPr>
        <w:tab/>
      </w:r>
      <w:r w:rsidR="00AD676A" w:rsidRPr="00A5748D">
        <w:rPr>
          <w:rFonts w:eastAsia="Arial" w:cs="Arial"/>
          <w:szCs w:val="20"/>
        </w:rPr>
        <w:t xml:space="preserve">critères de jugement énoncés à l'article </w:t>
      </w:r>
      <w:r w:rsidR="00AD676A">
        <w:rPr>
          <w:rFonts w:eastAsia="Arial" w:cs="Arial"/>
          <w:szCs w:val="20"/>
        </w:rPr>
        <w:t>7.2 du RC ;</w:t>
      </w:r>
    </w:p>
    <w:p w14:paraId="759A6114" w14:textId="77777777" w:rsidR="00876AEC" w:rsidRPr="00876AEC" w:rsidRDefault="00876AEC" w:rsidP="00876AEC">
      <w:pPr>
        <w:tabs>
          <w:tab w:val="left" w:pos="709"/>
        </w:tabs>
        <w:rPr>
          <w:rFonts w:eastAsia="CommercialPi BT" w:cs="Arial"/>
          <w:bCs/>
          <w:color w:val="000000"/>
          <w:szCs w:val="20"/>
        </w:rPr>
      </w:pPr>
    </w:p>
    <w:p w14:paraId="23364FA6" w14:textId="1AF9EF4D" w:rsidR="00876AEC" w:rsidRPr="00876AEC" w:rsidRDefault="00876AEC" w:rsidP="00876AEC">
      <w:pPr>
        <w:tabs>
          <w:tab w:val="left" w:pos="709"/>
        </w:tabs>
        <w:rPr>
          <w:rFonts w:eastAsia="CommercialPi BT" w:cs="Arial"/>
          <w:bCs/>
          <w:color w:val="000000"/>
          <w:szCs w:val="20"/>
        </w:rPr>
      </w:pPr>
      <w:r w:rsidRPr="00876AEC">
        <w:rPr>
          <w:rFonts w:ascii="Segoe UI Symbol" w:eastAsia="CommercialPi BT" w:hAnsi="Segoe UI Symbol" w:cs="Segoe UI Symbol"/>
          <w:bCs/>
          <w:color w:val="000000"/>
          <w:szCs w:val="20"/>
        </w:rPr>
        <w:t>☐</w:t>
      </w:r>
      <w:r w:rsidRPr="00876AEC">
        <w:rPr>
          <w:rFonts w:eastAsia="CommercialPi BT" w:cs="Arial"/>
          <w:bCs/>
          <w:color w:val="000000"/>
          <w:szCs w:val="20"/>
        </w:rPr>
        <w:t xml:space="preserve"> </w:t>
      </w:r>
      <w:r>
        <w:rPr>
          <w:rFonts w:eastAsia="CommercialPi BT" w:cs="Arial"/>
          <w:bCs/>
          <w:color w:val="000000"/>
          <w:szCs w:val="20"/>
        </w:rPr>
        <w:tab/>
      </w:r>
      <w:r w:rsidRPr="00876AEC">
        <w:rPr>
          <w:rFonts w:eastAsia="CommercialPi BT" w:cs="Arial"/>
          <w:bCs/>
          <w:color w:val="000000"/>
          <w:szCs w:val="20"/>
        </w:rPr>
        <w:t>en cas de sous-traitance, une déclaration de sous-traitance</w:t>
      </w:r>
      <w:r w:rsidR="00DC3513">
        <w:rPr>
          <w:rFonts w:eastAsia="CommercialPi BT" w:cs="Arial"/>
          <w:bCs/>
          <w:color w:val="000000"/>
          <w:szCs w:val="20"/>
        </w:rPr>
        <w:t xml:space="preserve"> (DC4)</w:t>
      </w:r>
      <w:r w:rsidRPr="00876AEC">
        <w:rPr>
          <w:rFonts w:eastAsia="CommercialPi BT" w:cs="Arial"/>
          <w:bCs/>
          <w:color w:val="000000"/>
          <w:szCs w:val="20"/>
        </w:rPr>
        <w:t xml:space="preserve"> complétée (les signatures du </w:t>
      </w:r>
      <w:r>
        <w:rPr>
          <w:rFonts w:eastAsia="CommercialPi BT" w:cs="Arial"/>
          <w:bCs/>
          <w:color w:val="000000"/>
          <w:szCs w:val="20"/>
        </w:rPr>
        <w:tab/>
      </w:r>
      <w:r w:rsidRPr="00876AEC">
        <w:rPr>
          <w:rFonts w:eastAsia="CommercialPi BT" w:cs="Arial"/>
          <w:bCs/>
          <w:color w:val="000000"/>
          <w:szCs w:val="20"/>
        </w:rPr>
        <w:t>soumissionnaire et de son sous-traitant sont facultatives à ce stade),</w:t>
      </w:r>
    </w:p>
    <w:p w14:paraId="0E9CE719" w14:textId="77777777" w:rsidR="00923FAB" w:rsidRPr="00A5748D" w:rsidRDefault="00923FAB" w:rsidP="001004C0">
      <w:pPr>
        <w:tabs>
          <w:tab w:val="left" w:pos="709"/>
        </w:tabs>
        <w:rPr>
          <w:szCs w:val="20"/>
        </w:rPr>
      </w:pPr>
    </w:p>
    <w:p w14:paraId="388EA7BD" w14:textId="527EAC20" w:rsidR="001F4015" w:rsidRPr="0000227F" w:rsidRDefault="00E22F99" w:rsidP="007971C5">
      <w:pPr>
        <w:tabs>
          <w:tab w:val="left" w:pos="709"/>
        </w:tabs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1296113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6AEC">
            <w:rPr>
              <w:rFonts w:ascii="MS Gothic" w:eastAsia="MS Gothic" w:hAnsi="MS Gothic" w:cs="Arial" w:hint="eastAsia"/>
              <w:bCs/>
              <w:color w:val="000000"/>
              <w:szCs w:val="20"/>
            </w:rPr>
            <w:t>☐</w:t>
          </w:r>
        </w:sdtContent>
      </w:sdt>
      <w:r w:rsidR="00640D52">
        <w:rPr>
          <w:rFonts w:cs="Arial"/>
          <w:szCs w:val="20"/>
        </w:rPr>
        <w:t xml:space="preserve"> </w:t>
      </w:r>
      <w:r w:rsidR="00640D52">
        <w:rPr>
          <w:rFonts w:cs="Arial"/>
          <w:szCs w:val="20"/>
        </w:rPr>
        <w:tab/>
      </w:r>
      <w:proofErr w:type="gramStart"/>
      <w:r w:rsidR="00640D52">
        <w:rPr>
          <w:rFonts w:cs="Arial"/>
          <w:szCs w:val="20"/>
        </w:rPr>
        <w:t>un</w:t>
      </w:r>
      <w:proofErr w:type="gramEnd"/>
      <w:r w:rsidR="00640D52">
        <w:rPr>
          <w:rFonts w:cs="Arial"/>
          <w:szCs w:val="20"/>
        </w:rPr>
        <w:t xml:space="preserve"> RIB tamponné et signé. </w:t>
      </w:r>
    </w:p>
    <w:sectPr w:rsidR="001F4015" w:rsidRPr="0000227F">
      <w:footerReference w:type="default" r:id="rId9"/>
      <w:pgSz w:w="11906" w:h="16838"/>
      <w:pgMar w:top="1134" w:right="1134" w:bottom="1889" w:left="1134" w:header="720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4CC6D" w14:textId="77777777" w:rsidR="001F2062" w:rsidRDefault="001F2062">
      <w:r>
        <w:separator/>
      </w:r>
    </w:p>
  </w:endnote>
  <w:endnote w:type="continuationSeparator" w:id="0">
    <w:p w14:paraId="1EBD2915" w14:textId="77777777" w:rsidR="001F2062" w:rsidRDefault="001F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D99F8" w14:textId="77777777" w:rsidR="001F2062" w:rsidRDefault="001F2062">
    <w:pPr>
      <w:pStyle w:val="Pieddepage"/>
      <w:jc w:val="right"/>
      <w:rPr>
        <w:szCs w:val="18"/>
      </w:rPr>
    </w:pPr>
    <w:r>
      <w:rPr>
        <w:szCs w:val="18"/>
      </w:rPr>
      <w:t xml:space="preserve">Page </w:t>
    </w:r>
    <w:r>
      <w:rPr>
        <w:szCs w:val="18"/>
      </w:rPr>
      <w:fldChar w:fldCharType="begin"/>
    </w:r>
    <w:r>
      <w:rPr>
        <w:szCs w:val="18"/>
      </w:rPr>
      <w:instrText xml:space="preserve"> PAGE </w:instrText>
    </w:r>
    <w:r>
      <w:rPr>
        <w:szCs w:val="18"/>
      </w:rPr>
      <w:fldChar w:fldCharType="separate"/>
    </w:r>
    <w:r w:rsidR="00E22F99">
      <w:rPr>
        <w:noProof/>
        <w:szCs w:val="18"/>
      </w:rPr>
      <w:t>2</w:t>
    </w:r>
    <w:r>
      <w:rPr>
        <w:szCs w:val="18"/>
      </w:rPr>
      <w:fldChar w:fldCharType="end"/>
    </w:r>
    <w:r>
      <w:rPr>
        <w:szCs w:val="18"/>
      </w:rPr>
      <w:t xml:space="preserve"> sur </w:t>
    </w:r>
    <w:r>
      <w:rPr>
        <w:szCs w:val="18"/>
      </w:rPr>
      <w:fldChar w:fldCharType="begin"/>
    </w:r>
    <w:r>
      <w:rPr>
        <w:szCs w:val="18"/>
      </w:rPr>
      <w:instrText xml:space="preserve"> NUMPAGES \*Arabic </w:instrText>
    </w:r>
    <w:r>
      <w:rPr>
        <w:szCs w:val="18"/>
      </w:rPr>
      <w:fldChar w:fldCharType="separate"/>
    </w:r>
    <w:r w:rsidR="00E22F99">
      <w:rPr>
        <w:noProof/>
        <w:szCs w:val="18"/>
      </w:rPr>
      <w:t>2</w:t>
    </w:r>
    <w:r>
      <w:rPr>
        <w:szCs w:val="18"/>
      </w:rPr>
      <w:fldChar w:fldCharType="end"/>
    </w:r>
  </w:p>
  <w:p w14:paraId="3DB885FA" w14:textId="73162CB5" w:rsidR="001F2062" w:rsidRPr="00945151" w:rsidRDefault="00AD676A">
    <w:pPr>
      <w:pStyle w:val="Pieddepage"/>
      <w:jc w:val="center"/>
    </w:pPr>
    <w:r>
      <w:rPr>
        <w:szCs w:val="18"/>
      </w:rPr>
      <w:t>RC_ANX1</w:t>
    </w:r>
    <w:r w:rsidR="00127AC1" w:rsidRPr="00945151">
      <w:rPr>
        <w:szCs w:val="18"/>
      </w:rPr>
      <w:t>_</w:t>
    </w:r>
    <w:r w:rsidR="00640D52">
      <w:rPr>
        <w:szCs w:val="18"/>
      </w:rPr>
      <w:t>25</w:t>
    </w:r>
    <w:r w:rsidR="00876AEC">
      <w:rPr>
        <w:szCs w:val="18"/>
      </w:rPr>
      <w:t>092</w:t>
    </w:r>
    <w:r w:rsidR="00702CC2">
      <w:rPr>
        <w:szCs w:val="18"/>
      </w:rPr>
      <w:t>_</w:t>
    </w:r>
    <w:r w:rsidR="00876AEC">
      <w:rPr>
        <w:szCs w:val="18"/>
      </w:rPr>
      <w:t>ETUDE_COLL_DECH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0B96C" w14:textId="77777777" w:rsidR="001F2062" w:rsidRDefault="001F2062">
      <w:r>
        <w:separator/>
      </w:r>
    </w:p>
  </w:footnote>
  <w:footnote w:type="continuationSeparator" w:id="0">
    <w:p w14:paraId="454DC4CE" w14:textId="77777777" w:rsidR="001F2062" w:rsidRDefault="001F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0"/>
        <w:szCs w:val="20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20"/>
        <w:szCs w:val="20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20"/>
        <w:szCs w:val="20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20"/>
        <w:szCs w:val="20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20"/>
        <w:szCs w:val="20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20"/>
        <w:szCs w:val="20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20"/>
        <w:szCs w:val="20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20"/>
        <w:szCs w:val="20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lang w:val="en-GB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lang w:val="en-GB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lang w:val="en-GB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lang w:val="en-GB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lang w:val="en-GB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lang w:val="en-GB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lang w:val="en-GB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lang w:val="en-GB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lang w:val="en-GB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Arial"/>
        <w:sz w:val="20"/>
        <w:szCs w:val="20"/>
        <w:shd w:val="clear" w:color="auto" w:fill="FFFF00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0"/>
        <w:sz w:val="20"/>
        <w:szCs w:val="20"/>
        <w:shd w:val="clear" w:color="auto" w:fill="FFFF00"/>
      </w:rPr>
    </w:lvl>
  </w:abstractNum>
  <w:abstractNum w:abstractNumId="5" w15:restartNumberingAfterBreak="0">
    <w:nsid w:val="1B2644CC"/>
    <w:multiLevelType w:val="hybridMultilevel"/>
    <w:tmpl w:val="FD72BAD4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E19CCED4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36410"/>
    <w:multiLevelType w:val="hybridMultilevel"/>
    <w:tmpl w:val="1726618E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0291D"/>
    <w:multiLevelType w:val="hybridMultilevel"/>
    <w:tmpl w:val="56D0CC0C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E4094"/>
    <w:multiLevelType w:val="hybridMultilevel"/>
    <w:tmpl w:val="8738D138"/>
    <w:lvl w:ilvl="0" w:tplc="5ABC5E9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034F76"/>
    <w:multiLevelType w:val="multilevel"/>
    <w:tmpl w:val="72FA6BF4"/>
    <w:lvl w:ilvl="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04"/>
    <w:rsid w:val="0000227F"/>
    <w:rsid w:val="00004EF3"/>
    <w:rsid w:val="000203CB"/>
    <w:rsid w:val="00051A20"/>
    <w:rsid w:val="000670EF"/>
    <w:rsid w:val="00073E7C"/>
    <w:rsid w:val="00075728"/>
    <w:rsid w:val="000940BE"/>
    <w:rsid w:val="000B36AF"/>
    <w:rsid w:val="000C4202"/>
    <w:rsid w:val="000D018D"/>
    <w:rsid w:val="000F48A5"/>
    <w:rsid w:val="001004C0"/>
    <w:rsid w:val="00126655"/>
    <w:rsid w:val="00127AC1"/>
    <w:rsid w:val="00134673"/>
    <w:rsid w:val="00141DD4"/>
    <w:rsid w:val="00174710"/>
    <w:rsid w:val="001A05F0"/>
    <w:rsid w:val="001B1401"/>
    <w:rsid w:val="001B3071"/>
    <w:rsid w:val="001C6782"/>
    <w:rsid w:val="001F2062"/>
    <w:rsid w:val="001F4015"/>
    <w:rsid w:val="00233B88"/>
    <w:rsid w:val="00261337"/>
    <w:rsid w:val="00284419"/>
    <w:rsid w:val="00284970"/>
    <w:rsid w:val="002A0034"/>
    <w:rsid w:val="003144EC"/>
    <w:rsid w:val="0036396F"/>
    <w:rsid w:val="00381A22"/>
    <w:rsid w:val="00383884"/>
    <w:rsid w:val="003D1E23"/>
    <w:rsid w:val="003E34B4"/>
    <w:rsid w:val="00415898"/>
    <w:rsid w:val="00423665"/>
    <w:rsid w:val="0048387D"/>
    <w:rsid w:val="00494A32"/>
    <w:rsid w:val="004B3833"/>
    <w:rsid w:val="004B7ED8"/>
    <w:rsid w:val="004C0653"/>
    <w:rsid w:val="004C0D69"/>
    <w:rsid w:val="004D01AC"/>
    <w:rsid w:val="004D029B"/>
    <w:rsid w:val="004E4377"/>
    <w:rsid w:val="00503B25"/>
    <w:rsid w:val="005322EE"/>
    <w:rsid w:val="00535D94"/>
    <w:rsid w:val="005436BB"/>
    <w:rsid w:val="005578EA"/>
    <w:rsid w:val="00570EFD"/>
    <w:rsid w:val="0059136C"/>
    <w:rsid w:val="005C3DF6"/>
    <w:rsid w:val="005C6FD1"/>
    <w:rsid w:val="005E61AC"/>
    <w:rsid w:val="0060253D"/>
    <w:rsid w:val="00620686"/>
    <w:rsid w:val="00640D52"/>
    <w:rsid w:val="00655540"/>
    <w:rsid w:val="0067137E"/>
    <w:rsid w:val="006B2B10"/>
    <w:rsid w:val="006B54AA"/>
    <w:rsid w:val="006F05B3"/>
    <w:rsid w:val="00702CC2"/>
    <w:rsid w:val="00731749"/>
    <w:rsid w:val="0075523C"/>
    <w:rsid w:val="00796458"/>
    <w:rsid w:val="007971C5"/>
    <w:rsid w:val="007B7D16"/>
    <w:rsid w:val="007C507F"/>
    <w:rsid w:val="007C743A"/>
    <w:rsid w:val="007E49DF"/>
    <w:rsid w:val="007F6E04"/>
    <w:rsid w:val="00831A53"/>
    <w:rsid w:val="00876AEC"/>
    <w:rsid w:val="008A424D"/>
    <w:rsid w:val="008C21BE"/>
    <w:rsid w:val="00923FAB"/>
    <w:rsid w:val="00945151"/>
    <w:rsid w:val="009752F9"/>
    <w:rsid w:val="009A1833"/>
    <w:rsid w:val="009A5432"/>
    <w:rsid w:val="009C677B"/>
    <w:rsid w:val="009D3BC7"/>
    <w:rsid w:val="00A5748D"/>
    <w:rsid w:val="00A950C1"/>
    <w:rsid w:val="00AC5BFE"/>
    <w:rsid w:val="00AD0104"/>
    <w:rsid w:val="00AD676A"/>
    <w:rsid w:val="00B42660"/>
    <w:rsid w:val="00B63CF9"/>
    <w:rsid w:val="00B97E92"/>
    <w:rsid w:val="00BA2BDE"/>
    <w:rsid w:val="00C700BF"/>
    <w:rsid w:val="00C7230C"/>
    <w:rsid w:val="00C947F2"/>
    <w:rsid w:val="00CA3E08"/>
    <w:rsid w:val="00D1086A"/>
    <w:rsid w:val="00D1686E"/>
    <w:rsid w:val="00D46E45"/>
    <w:rsid w:val="00D50C1D"/>
    <w:rsid w:val="00D52519"/>
    <w:rsid w:val="00D91E29"/>
    <w:rsid w:val="00DA2CEF"/>
    <w:rsid w:val="00DC3513"/>
    <w:rsid w:val="00DE769E"/>
    <w:rsid w:val="00DF2ED6"/>
    <w:rsid w:val="00DF3A3E"/>
    <w:rsid w:val="00E028C0"/>
    <w:rsid w:val="00E0394E"/>
    <w:rsid w:val="00E16728"/>
    <w:rsid w:val="00E22F99"/>
    <w:rsid w:val="00E31955"/>
    <w:rsid w:val="00E61C77"/>
    <w:rsid w:val="00E7666F"/>
    <w:rsid w:val="00EA31BA"/>
    <w:rsid w:val="00F20393"/>
    <w:rsid w:val="00F26686"/>
    <w:rsid w:val="00FB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C54081"/>
  <w15:chartTrackingRefBased/>
  <w15:docId w15:val="{DB378CFC-136E-4E80-B469-BAB547AC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419"/>
    <w:pPr>
      <w:widowControl w:val="0"/>
      <w:suppressAutoHyphens/>
      <w:jc w:val="both"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Wingdings" w:hAnsi="Wingdings" w:cs="OpenSymbol"/>
      <w:sz w:val="20"/>
      <w:szCs w:val="20"/>
    </w:rPr>
  </w:style>
  <w:style w:type="character" w:customStyle="1" w:styleId="WW8Num3z0">
    <w:name w:val="WW8Num3z0"/>
    <w:rPr>
      <w:rFonts w:ascii="Wingdings" w:hAnsi="Wingdings" w:cs="OpenSymbol"/>
      <w:lang w:val="en-GB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WW8Num15z0">
    <w:name w:val="WW8Num15z0"/>
    <w:rPr>
      <w:rFonts w:ascii="Symbol" w:hAnsi="Symbol" w:cs="Symbo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eastAsia="Microsoft YaHei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Pieddepage">
    <w:name w:val="footer"/>
    <w:basedOn w:val="Normal"/>
    <w:pPr>
      <w:suppressLineNumbers/>
      <w:pBdr>
        <w:top w:val="single" w:sz="1" w:space="2" w:color="808080"/>
      </w:pBdr>
      <w:tabs>
        <w:tab w:val="center" w:pos="4819"/>
        <w:tab w:val="right" w:pos="9638"/>
      </w:tabs>
    </w:pPr>
    <w:rPr>
      <w:rFonts w:cs="Arial"/>
      <w:i/>
      <w:sz w:val="18"/>
    </w:rPr>
  </w:style>
  <w:style w:type="paragraph" w:customStyle="1" w:styleId="texte1">
    <w:name w:val="texte 1"/>
    <w:basedOn w:val="Normal"/>
    <w:pPr>
      <w:spacing w:before="100" w:after="100"/>
    </w:pPr>
    <w:rPr>
      <w:rFonts w:cs="Times New Roman"/>
    </w:r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Lignehorizontale">
    <w:name w:val="Ligne horizontale"/>
    <w:basedOn w:val="Normal"/>
    <w:next w:val="Corpsdetexte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104"/>
    <w:rPr>
      <w:rFonts w:ascii="Segoe UI" w:hAnsi="Segoe UI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D010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Caractresdenotedebasdepage">
    <w:name w:val="Caractères de note de bas de page"/>
    <w:rsid w:val="001A05F0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5C3DF6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3838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3884"/>
    <w:rPr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3884"/>
    <w:rPr>
      <w:rFonts w:eastAsia="SimSun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38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3884"/>
    <w:rPr>
      <w:rFonts w:eastAsia="SimSun" w:cs="Mangal"/>
      <w:b/>
      <w:bCs/>
      <w:kern w:val="1"/>
      <w:szCs w:val="18"/>
      <w:lang w:eastAsia="hi-IN" w:bidi="hi-IN"/>
    </w:rPr>
  </w:style>
  <w:style w:type="character" w:styleId="Lienhypertextesuivivisit">
    <w:name w:val="FollowedHyperlink"/>
    <w:basedOn w:val="Policepardfaut"/>
    <w:uiPriority w:val="99"/>
    <w:semiHidden/>
    <w:unhideWhenUsed/>
    <w:rsid w:val="005322EE"/>
    <w:rPr>
      <w:color w:val="954F72" w:themeColor="followedHyperlink"/>
      <w:u w:val="single"/>
    </w:rPr>
  </w:style>
  <w:style w:type="paragraph" w:customStyle="1" w:styleId="WW-Standard">
    <w:name w:val="WW-Standard"/>
    <w:rsid w:val="00945151"/>
    <w:pPr>
      <w:widowControl w:val="0"/>
      <w:suppressAutoHyphens/>
      <w:jc w:val="both"/>
      <w:textAlignment w:val="baseline"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Paragraphedeliste">
    <w:name w:val="List Paragraph"/>
    <w:basedOn w:val="Normal"/>
    <w:uiPriority w:val="34"/>
    <w:qFormat/>
    <w:rsid w:val="00A5748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ches.maximilie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65659D-662D-439E-BE99-735E6EC8EC03}"/>
      </w:docPartPr>
      <w:docPartBody>
        <w:p w:rsidR="007B6A31" w:rsidRDefault="001023DD">
          <w:r w:rsidRPr="00E03E92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DD"/>
    <w:rsid w:val="001023DD"/>
    <w:rsid w:val="007B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23D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283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Rueil Malmaison</Company>
  <LinksUpToDate>false</LinksUpToDate>
  <CharactersWithSpaces>1841</CharactersWithSpaces>
  <SharedDoc>false</SharedDoc>
  <HLinks>
    <vt:vector size="12" baseType="variant">
      <vt:variant>
        <vt:i4>3670127</vt:i4>
      </vt:variant>
      <vt:variant>
        <vt:i4>65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1048657</vt:i4>
      </vt:variant>
      <vt:variant>
        <vt:i4>62</vt:i4>
      </vt:variant>
      <vt:variant>
        <vt:i4>0</vt:i4>
      </vt:variant>
      <vt:variant>
        <vt:i4>5</vt:i4>
      </vt:variant>
      <vt:variant>
        <vt:lpwstr>http://www.urssaf.fr/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HOUSSAY MARIE</dc:creator>
  <cp:keywords/>
  <cp:lastModifiedBy>Stéphanie ROCHARD</cp:lastModifiedBy>
  <cp:revision>17</cp:revision>
  <cp:lastPrinted>2022-12-20T16:27:00Z</cp:lastPrinted>
  <dcterms:created xsi:type="dcterms:W3CDTF">2023-06-02T08:21:00Z</dcterms:created>
  <dcterms:modified xsi:type="dcterms:W3CDTF">2025-10-16T14:21:00Z</dcterms:modified>
</cp:coreProperties>
</file>