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58BB9BE9" w14:textId="77777777" w:rsidR="001F2062" w:rsidRPr="004D01AC" w:rsidRDefault="0067137E">
      <w:pPr>
        <w:spacing w:before="57" w:after="57" w:line="100" w:lineRule="atLeast"/>
        <w:ind w:left="4610" w:right="-10"/>
        <w:rPr>
          <w:rFonts w:cs="Arial"/>
          <w:szCs w:val="20"/>
        </w:rPr>
      </w:pPr>
      <w:bookmarkStart w:id="0" w:name="_GoBack"/>
      <w:bookmarkEnd w:id="0"/>
      <w:r w:rsidRPr="004D01AC">
        <w:rPr>
          <w:noProof/>
          <w:lang w:eastAsia="fr-FR" w:bidi="ar-SA"/>
        </w:rPr>
        <w:drawing>
          <wp:anchor distT="0" distB="0" distL="0" distR="0" simplePos="0" relativeHeight="251657728" behindDoc="0" locked="0" layoutInCell="1" allowOverlap="1" wp14:anchorId="72553B84" wp14:editId="4AD92552">
            <wp:simplePos x="0" y="0"/>
            <wp:positionH relativeFrom="column">
              <wp:posOffset>41910</wp:posOffset>
            </wp:positionH>
            <wp:positionV relativeFrom="paragraph">
              <wp:posOffset>91440</wp:posOffset>
            </wp:positionV>
            <wp:extent cx="1773555" cy="949960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3555" cy="9499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2062" w:rsidRPr="004D01AC">
        <w:rPr>
          <w:rFonts w:cs="Arial"/>
          <w:b/>
          <w:bCs/>
        </w:rPr>
        <w:t>COMMUNE DE RUEIL-MALMAISON</w:t>
      </w:r>
    </w:p>
    <w:p w14:paraId="305925FE" w14:textId="77777777" w:rsidR="001F2062" w:rsidRPr="004D01AC" w:rsidRDefault="001F2062">
      <w:pPr>
        <w:spacing w:before="57" w:after="57" w:line="100" w:lineRule="atLeast"/>
        <w:ind w:left="4610" w:right="-10"/>
        <w:rPr>
          <w:rFonts w:cs="Arial"/>
          <w:szCs w:val="20"/>
        </w:rPr>
      </w:pPr>
      <w:r w:rsidRPr="004D01AC">
        <w:rPr>
          <w:rFonts w:cs="Arial"/>
          <w:szCs w:val="20"/>
        </w:rPr>
        <w:t>Service de la Commande publique</w:t>
      </w:r>
    </w:p>
    <w:p w14:paraId="67134DC6" w14:textId="77777777" w:rsidR="001F2062" w:rsidRPr="004D01AC" w:rsidRDefault="001F2062">
      <w:pPr>
        <w:spacing w:before="57" w:after="57" w:line="100" w:lineRule="atLeast"/>
        <w:ind w:left="4610" w:right="-10"/>
        <w:rPr>
          <w:rFonts w:cs="Arial"/>
          <w:szCs w:val="20"/>
        </w:rPr>
      </w:pPr>
      <w:r w:rsidRPr="004D01AC">
        <w:rPr>
          <w:rFonts w:cs="Arial"/>
          <w:szCs w:val="20"/>
        </w:rPr>
        <w:t>13 boulevard du Maréchal Foch</w:t>
      </w:r>
    </w:p>
    <w:p w14:paraId="6A9B903A" w14:textId="77777777" w:rsidR="001F2062" w:rsidRPr="004D01AC" w:rsidRDefault="001F2062">
      <w:pPr>
        <w:spacing w:before="57" w:after="57" w:line="100" w:lineRule="atLeast"/>
        <w:ind w:left="4610" w:right="-10"/>
        <w:rPr>
          <w:rFonts w:cs="Arial"/>
          <w:szCs w:val="20"/>
        </w:rPr>
      </w:pPr>
      <w:r w:rsidRPr="004D01AC">
        <w:rPr>
          <w:rFonts w:cs="Arial"/>
          <w:szCs w:val="20"/>
        </w:rPr>
        <w:t>92501 RUEIL-MALMAISON CEDEX</w:t>
      </w:r>
    </w:p>
    <w:p w14:paraId="6CF8DF1A" w14:textId="77777777" w:rsidR="001F2062" w:rsidRPr="004D01AC" w:rsidRDefault="001F2062">
      <w:pPr>
        <w:rPr>
          <w:rFonts w:cs="Arial"/>
          <w:szCs w:val="20"/>
        </w:rPr>
      </w:pPr>
    </w:p>
    <w:p w14:paraId="2293E714" w14:textId="77777777" w:rsidR="001F2062" w:rsidRPr="004D01AC" w:rsidRDefault="001F2062">
      <w:pPr>
        <w:rPr>
          <w:rFonts w:ascii="MS Gothic" w:eastAsia="MS Gothic" w:hAnsi="MS Gothic" w:cs="Arial"/>
        </w:rPr>
      </w:pPr>
    </w:p>
    <w:p w14:paraId="5627BA94" w14:textId="77777777" w:rsidR="00E67D49" w:rsidRDefault="00E67D49" w:rsidP="00E67D49">
      <w:pPr>
        <w:jc w:val="center"/>
        <w:rPr>
          <w:rFonts w:cs="Arial"/>
          <w:b/>
          <w:bCs/>
          <w:sz w:val="32"/>
          <w:szCs w:val="32"/>
        </w:rPr>
      </w:pPr>
    </w:p>
    <w:p w14:paraId="0F985ABE" w14:textId="77777777" w:rsidR="00E67567" w:rsidRPr="00E67567" w:rsidRDefault="00E67567" w:rsidP="00E67567">
      <w:pPr>
        <w:widowControl/>
        <w:spacing w:before="57" w:after="57"/>
        <w:jc w:val="center"/>
        <w:rPr>
          <w:rFonts w:cs="Arial"/>
          <w:b/>
          <w:bCs/>
          <w:sz w:val="32"/>
          <w:szCs w:val="32"/>
        </w:rPr>
      </w:pPr>
      <w:r w:rsidRPr="00E67567">
        <w:rPr>
          <w:rFonts w:cs="Arial"/>
          <w:b/>
          <w:bCs/>
          <w:sz w:val="32"/>
          <w:szCs w:val="32"/>
        </w:rPr>
        <w:t>NUMÉRISATION DU MUSÉE D’HISTOIRE LOCALE</w:t>
      </w:r>
    </w:p>
    <w:p w14:paraId="475C56C0" w14:textId="62DDD44F" w:rsidR="00620686" w:rsidRPr="004D01AC" w:rsidRDefault="00E67567" w:rsidP="00E67567">
      <w:pPr>
        <w:widowControl/>
        <w:spacing w:before="57" w:after="57"/>
        <w:jc w:val="center"/>
        <w:rPr>
          <w:rFonts w:cs="Arial"/>
          <w:szCs w:val="20"/>
        </w:rPr>
      </w:pPr>
      <w:r w:rsidRPr="00E67567">
        <w:rPr>
          <w:rFonts w:cs="Arial"/>
          <w:b/>
          <w:bCs/>
          <w:sz w:val="32"/>
          <w:szCs w:val="32"/>
        </w:rPr>
        <w:t>DE RUEIL-MALMAISON</w:t>
      </w:r>
    </w:p>
    <w:p w14:paraId="5C33C63F" w14:textId="77777777" w:rsidR="001F2062" w:rsidRPr="004D01AC" w:rsidRDefault="001F2062">
      <w:pPr>
        <w:pStyle w:val="Corpsdetexte"/>
        <w:pBdr>
          <w:top w:val="single" w:sz="4" w:space="1" w:color="000000" w:shadow="1"/>
          <w:left w:val="single" w:sz="4" w:space="1" w:color="000000" w:shadow="1"/>
          <w:bottom w:val="single" w:sz="4" w:space="1" w:color="000000" w:shadow="1"/>
          <w:right w:val="single" w:sz="4" w:space="1" w:color="000000" w:shadow="1"/>
        </w:pBdr>
        <w:spacing w:after="0"/>
        <w:jc w:val="center"/>
        <w:rPr>
          <w:rFonts w:cs="Arial"/>
          <w:sz w:val="22"/>
          <w:szCs w:val="22"/>
        </w:rPr>
      </w:pPr>
    </w:p>
    <w:p w14:paraId="494954E6" w14:textId="77777777" w:rsidR="001F2062" w:rsidRPr="004D01AC" w:rsidRDefault="001F2062">
      <w:pPr>
        <w:pStyle w:val="Corpsdetexte"/>
        <w:pBdr>
          <w:top w:val="single" w:sz="4" w:space="1" w:color="000000" w:shadow="1"/>
          <w:left w:val="single" w:sz="4" w:space="1" w:color="000000" w:shadow="1"/>
          <w:bottom w:val="single" w:sz="4" w:space="1" w:color="000000" w:shadow="1"/>
          <w:right w:val="single" w:sz="4" w:space="1" w:color="000000" w:shadow="1"/>
        </w:pBdr>
        <w:spacing w:after="0"/>
        <w:jc w:val="center"/>
        <w:rPr>
          <w:rFonts w:cs="Arial"/>
          <w:sz w:val="22"/>
          <w:szCs w:val="22"/>
        </w:rPr>
      </w:pPr>
      <w:r w:rsidRPr="004D01AC">
        <w:rPr>
          <w:rFonts w:cs="Arial"/>
          <w:sz w:val="28"/>
          <w:szCs w:val="28"/>
        </w:rPr>
        <w:t>FICHE DE VÉRIFICATION : LISTE DES PIÈCES À FOURNIR</w:t>
      </w:r>
    </w:p>
    <w:p w14:paraId="1D4AD89E" w14:textId="77777777" w:rsidR="001F2062" w:rsidRPr="004D01AC" w:rsidRDefault="001F2062">
      <w:pPr>
        <w:pStyle w:val="Corpsdetexte"/>
        <w:pBdr>
          <w:top w:val="single" w:sz="4" w:space="1" w:color="000000" w:shadow="1"/>
          <w:left w:val="single" w:sz="4" w:space="1" w:color="000000" w:shadow="1"/>
          <w:bottom w:val="single" w:sz="4" w:space="1" w:color="000000" w:shadow="1"/>
          <w:right w:val="single" w:sz="4" w:space="1" w:color="000000" w:shadow="1"/>
        </w:pBdr>
        <w:spacing w:after="0"/>
        <w:jc w:val="center"/>
        <w:rPr>
          <w:rFonts w:cs="Arial"/>
          <w:sz w:val="22"/>
          <w:szCs w:val="22"/>
        </w:rPr>
      </w:pPr>
    </w:p>
    <w:p w14:paraId="5B64EFCD" w14:textId="77777777" w:rsidR="001F2062" w:rsidRDefault="001F2062">
      <w:pPr>
        <w:pStyle w:val="Corpsdetexte"/>
        <w:spacing w:after="0"/>
        <w:rPr>
          <w:rFonts w:cs="Arial"/>
          <w:sz w:val="22"/>
          <w:szCs w:val="22"/>
        </w:rPr>
      </w:pPr>
    </w:p>
    <w:p w14:paraId="3BD6DB7E" w14:textId="77777777" w:rsidR="005322EE" w:rsidRDefault="005322EE">
      <w:pPr>
        <w:pStyle w:val="Corpsdetexte"/>
        <w:spacing w:after="0"/>
        <w:rPr>
          <w:rFonts w:cs="Arial"/>
          <w:sz w:val="22"/>
          <w:szCs w:val="22"/>
        </w:rPr>
      </w:pPr>
    </w:p>
    <w:p w14:paraId="3CAF3988" w14:textId="581C165B" w:rsidR="005322EE" w:rsidRPr="005322EE" w:rsidRDefault="005322EE" w:rsidP="005322EE">
      <w:pPr>
        <w:pStyle w:val="Corpsdetexte"/>
        <w:spacing w:after="0"/>
        <w:jc w:val="center"/>
        <w:rPr>
          <w:rFonts w:cs="Arial"/>
          <w:szCs w:val="20"/>
        </w:rPr>
      </w:pPr>
      <w:r w:rsidRPr="005322EE">
        <w:rPr>
          <w:rFonts w:cs="Arial"/>
          <w:szCs w:val="20"/>
        </w:rPr>
        <w:t>RAPPEL : Les plis doivent être déposés obligatoirement par voie dématérialisée (</w:t>
      </w:r>
      <w:hyperlink r:id="rId8" w:history="1">
        <w:r w:rsidRPr="005322EE">
          <w:rPr>
            <w:rStyle w:val="Lienhypertexte"/>
            <w:rFonts w:cs="Arial"/>
            <w:szCs w:val="20"/>
          </w:rPr>
          <w:t>https://marches.maximilien.fr</w:t>
        </w:r>
      </w:hyperlink>
      <w:r w:rsidRPr="005322EE">
        <w:rPr>
          <w:rFonts w:cs="Arial"/>
          <w:szCs w:val="20"/>
        </w:rPr>
        <w:t>)</w:t>
      </w:r>
    </w:p>
    <w:p w14:paraId="293ED832" w14:textId="77777777" w:rsidR="005322EE" w:rsidRPr="0000227F" w:rsidRDefault="005322EE">
      <w:pPr>
        <w:pStyle w:val="Corpsdetexte"/>
        <w:spacing w:after="0"/>
        <w:rPr>
          <w:rFonts w:cs="Arial"/>
          <w:sz w:val="22"/>
          <w:szCs w:val="22"/>
        </w:rPr>
      </w:pPr>
    </w:p>
    <w:p w14:paraId="4A507379" w14:textId="005878D1" w:rsidR="001F2062" w:rsidRPr="0000227F" w:rsidRDefault="001F2062">
      <w:pPr>
        <w:pStyle w:val="Corpsdetexte"/>
        <w:spacing w:after="0"/>
        <w:rPr>
          <w:rFonts w:cs="Arial"/>
          <w:szCs w:val="20"/>
        </w:rPr>
      </w:pPr>
      <w:r w:rsidRPr="0000227F">
        <w:rPr>
          <w:rFonts w:cs="Arial"/>
          <w:b/>
          <w:bCs/>
          <w:szCs w:val="20"/>
          <w:u w:val="single"/>
        </w:rPr>
        <w:t xml:space="preserve">Dossier </w:t>
      </w:r>
      <w:r w:rsidR="001004C0" w:rsidRPr="0000227F">
        <w:rPr>
          <w:rFonts w:cs="Arial"/>
          <w:b/>
          <w:bCs/>
          <w:szCs w:val="20"/>
          <w:u w:val="single"/>
        </w:rPr>
        <w:t xml:space="preserve">de </w:t>
      </w:r>
      <w:r w:rsidRPr="0000227F">
        <w:rPr>
          <w:rFonts w:cs="Arial"/>
          <w:b/>
          <w:bCs/>
          <w:szCs w:val="20"/>
          <w:u w:val="single"/>
        </w:rPr>
        <w:t xml:space="preserve">candidature </w:t>
      </w:r>
      <w:r w:rsidRPr="00E67D49">
        <w:rPr>
          <w:rFonts w:cs="Arial"/>
          <w:b/>
          <w:bCs/>
          <w:szCs w:val="20"/>
          <w:u w:val="single"/>
        </w:rPr>
        <w:t>(article 5.1</w:t>
      </w:r>
      <w:r w:rsidR="00E7666F" w:rsidRPr="00E67D49">
        <w:rPr>
          <w:rFonts w:cs="Arial"/>
          <w:b/>
          <w:bCs/>
          <w:szCs w:val="20"/>
          <w:u w:val="single"/>
        </w:rPr>
        <w:t>.1</w:t>
      </w:r>
      <w:r w:rsidRPr="00E67D49">
        <w:rPr>
          <w:rFonts w:cs="Arial"/>
          <w:b/>
          <w:bCs/>
          <w:szCs w:val="20"/>
          <w:u w:val="single"/>
          <w:shd w:val="clear" w:color="auto" w:fill="FFFFFF" w:themeFill="background1"/>
        </w:rPr>
        <w:t xml:space="preserve"> </w:t>
      </w:r>
      <w:r w:rsidRPr="00E67D49">
        <w:rPr>
          <w:rFonts w:cs="Arial"/>
          <w:b/>
          <w:bCs/>
          <w:szCs w:val="20"/>
          <w:u w:val="single"/>
        </w:rPr>
        <w:t xml:space="preserve">du règlement </w:t>
      </w:r>
      <w:r w:rsidRPr="0000227F">
        <w:rPr>
          <w:rFonts w:cs="Arial"/>
          <w:b/>
          <w:bCs/>
          <w:szCs w:val="20"/>
          <w:u w:val="single"/>
        </w:rPr>
        <w:t>de la consultation)</w:t>
      </w:r>
      <w:r w:rsidRPr="0000227F">
        <w:rPr>
          <w:rFonts w:cs="Arial"/>
          <w:b/>
          <w:bCs/>
          <w:szCs w:val="20"/>
        </w:rPr>
        <w:t> :</w:t>
      </w:r>
    </w:p>
    <w:p w14:paraId="492CEC7C" w14:textId="77777777" w:rsidR="001F2062" w:rsidRPr="0000227F" w:rsidRDefault="001F2062">
      <w:pPr>
        <w:pStyle w:val="Corpsdetexte"/>
        <w:spacing w:after="0"/>
        <w:rPr>
          <w:rFonts w:cs="Arial"/>
          <w:szCs w:val="20"/>
        </w:rPr>
      </w:pPr>
    </w:p>
    <w:p w14:paraId="5B7935C0" w14:textId="733BD20E" w:rsidR="0067137E" w:rsidRPr="0000227F" w:rsidRDefault="001953CB" w:rsidP="0067137E">
      <w:pPr>
        <w:rPr>
          <w:rFonts w:cs="Arial"/>
          <w:color w:val="000000"/>
          <w:szCs w:val="20"/>
        </w:rPr>
      </w:pPr>
      <w:sdt>
        <w:sdtPr>
          <w:rPr>
            <w:rFonts w:cs="Arial"/>
            <w:szCs w:val="20"/>
          </w:rPr>
          <w:id w:val="2589612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227F">
            <w:rPr>
              <w:rFonts w:ascii="MS Gothic" w:eastAsia="MS Gothic" w:hAnsi="MS Gothic" w:cs="Arial" w:hint="eastAsia"/>
              <w:szCs w:val="20"/>
            </w:rPr>
            <w:t>☐</w:t>
          </w:r>
        </w:sdtContent>
      </w:sdt>
      <w:r w:rsidR="001F2062" w:rsidRPr="0000227F">
        <w:rPr>
          <w:rFonts w:cs="Arial"/>
          <w:color w:val="000000"/>
          <w:szCs w:val="20"/>
        </w:rPr>
        <w:t xml:space="preserve"> </w:t>
      </w:r>
      <w:r w:rsidR="00123DD2">
        <w:rPr>
          <w:rFonts w:cs="Arial"/>
          <w:color w:val="000000"/>
          <w:szCs w:val="20"/>
        </w:rPr>
        <w:t>DUME-CHORUS fortement conseillé</w:t>
      </w:r>
    </w:p>
    <w:p w14:paraId="4404E583" w14:textId="77777777" w:rsidR="00620686" w:rsidRPr="0000227F" w:rsidRDefault="00620686" w:rsidP="00620686">
      <w:pPr>
        <w:contextualSpacing/>
        <w:rPr>
          <w:rFonts w:cs="Arial"/>
          <w:szCs w:val="20"/>
        </w:rPr>
      </w:pPr>
    </w:p>
    <w:p w14:paraId="71E9BAFE" w14:textId="1EFD8CAB" w:rsidR="001F2062" w:rsidRPr="0000227F" w:rsidRDefault="001953CB">
      <w:pPr>
        <w:pStyle w:val="Corpsdetexte"/>
        <w:spacing w:after="0"/>
        <w:rPr>
          <w:rFonts w:cs="Arial"/>
          <w:szCs w:val="20"/>
        </w:rPr>
      </w:pPr>
      <w:sdt>
        <w:sdtPr>
          <w:rPr>
            <w:rFonts w:eastAsia="MS Gothic" w:cs="Arial"/>
            <w:color w:val="000000"/>
            <w:szCs w:val="20"/>
          </w:rPr>
          <w:id w:val="-11784232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3DF6" w:rsidRPr="0000227F">
            <w:rPr>
              <w:rFonts w:ascii="Segoe UI Symbol" w:eastAsia="MS Gothic" w:hAnsi="Segoe UI Symbol" w:cs="Segoe UI Symbol"/>
              <w:color w:val="000000"/>
              <w:szCs w:val="20"/>
            </w:rPr>
            <w:t>☐</w:t>
          </w:r>
        </w:sdtContent>
      </w:sdt>
      <w:r w:rsidR="001F2062" w:rsidRPr="0000227F">
        <w:rPr>
          <w:rFonts w:cs="Arial"/>
          <w:color w:val="000000"/>
          <w:szCs w:val="20"/>
        </w:rPr>
        <w:t xml:space="preserve"> </w:t>
      </w:r>
      <w:r w:rsidR="00123DD2" w:rsidRPr="0000227F">
        <w:rPr>
          <w:rFonts w:cs="Arial"/>
          <w:color w:val="000000"/>
          <w:szCs w:val="20"/>
        </w:rPr>
        <w:t xml:space="preserve">DC1 </w:t>
      </w:r>
      <w:r w:rsidR="00123DD2">
        <w:rPr>
          <w:rFonts w:cs="Arial"/>
          <w:color w:val="000000"/>
          <w:szCs w:val="20"/>
        </w:rPr>
        <w:t xml:space="preserve">et </w:t>
      </w:r>
      <w:r w:rsidR="001F2062" w:rsidRPr="0000227F">
        <w:rPr>
          <w:rFonts w:cs="Arial"/>
          <w:color w:val="000000"/>
          <w:szCs w:val="20"/>
        </w:rPr>
        <w:t>DC2</w:t>
      </w:r>
      <w:r w:rsidR="00E7666F" w:rsidRPr="0000227F">
        <w:rPr>
          <w:rFonts w:cs="Arial"/>
          <w:color w:val="000000"/>
          <w:szCs w:val="20"/>
        </w:rPr>
        <w:t xml:space="preserve"> dûment complété</w:t>
      </w:r>
      <w:r w:rsidR="001351A5">
        <w:rPr>
          <w:rFonts w:cs="Arial"/>
          <w:color w:val="000000"/>
          <w:szCs w:val="20"/>
        </w:rPr>
        <w:t>s</w:t>
      </w:r>
      <w:r w:rsidR="00E7666F" w:rsidRPr="0000227F">
        <w:rPr>
          <w:rFonts w:cs="Arial"/>
          <w:color w:val="000000"/>
          <w:szCs w:val="20"/>
        </w:rPr>
        <w:t>,</w:t>
      </w:r>
      <w:r w:rsidR="001F2062" w:rsidRPr="0000227F">
        <w:rPr>
          <w:rFonts w:cs="Arial"/>
          <w:color w:val="000000"/>
          <w:szCs w:val="20"/>
        </w:rPr>
        <w:t xml:space="preserve"> avec pièces justificatives :</w:t>
      </w:r>
    </w:p>
    <w:p w14:paraId="555CBA04" w14:textId="240C946E" w:rsidR="001F2062" w:rsidRPr="007B138D" w:rsidRDefault="001953CB" w:rsidP="005C3DF6">
      <w:pPr>
        <w:pStyle w:val="Corpsdetexte"/>
        <w:spacing w:after="0"/>
        <w:ind w:left="570"/>
        <w:rPr>
          <w:rFonts w:cs="Arial"/>
          <w:bCs/>
          <w:color w:val="000000"/>
          <w:szCs w:val="20"/>
        </w:rPr>
      </w:pPr>
      <w:sdt>
        <w:sdtPr>
          <w:rPr>
            <w:rFonts w:cs="Arial"/>
            <w:bCs/>
            <w:color w:val="000000"/>
            <w:szCs w:val="20"/>
          </w:rPr>
          <w:id w:val="1934630679"/>
          <w:placeholder>
            <w:docPart w:val="DefaultPlaceholder_1081868574"/>
          </w:placeholder>
        </w:sdtPr>
        <w:sdtEndPr/>
        <w:sdtContent>
          <w:sdt>
            <w:sdtPr>
              <w:rPr>
                <w:rFonts w:cs="Arial"/>
                <w:bCs/>
                <w:color w:val="000000"/>
                <w:szCs w:val="20"/>
              </w:rPr>
              <w:id w:val="6214287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3144EC" w:rsidRPr="0000227F">
                <w:rPr>
                  <w:rFonts w:ascii="Segoe UI Symbol" w:eastAsia="MS Gothic" w:hAnsi="Segoe UI Symbol" w:cs="Segoe UI Symbol"/>
                  <w:bCs/>
                  <w:color w:val="000000"/>
                  <w:szCs w:val="20"/>
                </w:rPr>
                <w:t>☐</w:t>
              </w:r>
            </w:sdtContent>
          </w:sdt>
        </w:sdtContent>
      </w:sdt>
      <w:r w:rsidR="005C3DF6" w:rsidRPr="0000227F">
        <w:rPr>
          <w:rFonts w:cs="Arial"/>
          <w:bCs/>
          <w:color w:val="000000"/>
          <w:szCs w:val="20"/>
        </w:rPr>
        <w:tab/>
      </w:r>
      <w:r w:rsidR="007E49DF" w:rsidRPr="0000227F">
        <w:rPr>
          <w:rFonts w:cs="Arial"/>
          <w:bCs/>
          <w:color w:val="000000"/>
          <w:szCs w:val="20"/>
        </w:rPr>
        <w:t>C</w:t>
      </w:r>
      <w:r w:rsidR="001F2062" w:rsidRPr="0000227F">
        <w:rPr>
          <w:rFonts w:cs="Arial"/>
          <w:bCs/>
          <w:color w:val="000000"/>
          <w:szCs w:val="20"/>
        </w:rPr>
        <w:t>opie du jugement prononcé si le candidat</w:t>
      </w:r>
      <w:r w:rsidR="004D01AC" w:rsidRPr="0000227F">
        <w:rPr>
          <w:rFonts w:cs="Arial"/>
          <w:bCs/>
          <w:color w:val="000000"/>
          <w:szCs w:val="20"/>
        </w:rPr>
        <w:t xml:space="preserve"> est en redressement judiciaire ;</w:t>
      </w:r>
    </w:p>
    <w:p w14:paraId="00F01850" w14:textId="7326B7C2" w:rsidR="00446B7A" w:rsidRDefault="001953CB" w:rsidP="00446B7A">
      <w:pPr>
        <w:tabs>
          <w:tab w:val="left" w:pos="855"/>
        </w:tabs>
        <w:ind w:left="1418" w:hanging="848"/>
        <w:rPr>
          <w:rFonts w:eastAsia="CommercialPi BT" w:cs="Arial"/>
          <w:bCs/>
          <w:color w:val="000000"/>
          <w:szCs w:val="20"/>
        </w:rPr>
      </w:pPr>
      <w:sdt>
        <w:sdtPr>
          <w:rPr>
            <w:rFonts w:eastAsia="CommercialPi BT" w:cs="Arial"/>
            <w:bCs/>
            <w:color w:val="000000"/>
            <w:szCs w:val="20"/>
          </w:rPr>
          <w:id w:val="6013858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6B7A" w:rsidRPr="00446B7A">
            <w:rPr>
              <w:rFonts w:ascii="Segoe UI Symbol" w:eastAsia="CommercialPi BT" w:hAnsi="Segoe UI Symbol" w:cs="Segoe UI Symbol"/>
              <w:bCs/>
              <w:color w:val="000000"/>
              <w:szCs w:val="20"/>
            </w:rPr>
            <w:t>☐</w:t>
          </w:r>
        </w:sdtContent>
      </w:sdt>
      <w:r w:rsidR="00446B7A" w:rsidRPr="0000227F">
        <w:rPr>
          <w:rFonts w:eastAsia="CommercialPi BT" w:cs="Arial"/>
          <w:bCs/>
          <w:color w:val="000000"/>
          <w:szCs w:val="20"/>
        </w:rPr>
        <w:tab/>
      </w:r>
      <w:r w:rsidR="00446B7A">
        <w:rPr>
          <w:rFonts w:eastAsia="CommercialPi BT" w:cs="Arial"/>
          <w:bCs/>
          <w:color w:val="000000"/>
          <w:szCs w:val="20"/>
        </w:rPr>
        <w:t xml:space="preserve">          </w:t>
      </w:r>
      <w:r w:rsidR="00446B7A" w:rsidRPr="00446B7A">
        <w:rPr>
          <w:rFonts w:eastAsia="CommercialPi BT" w:cs="Arial"/>
          <w:bCs/>
          <w:color w:val="000000"/>
          <w:szCs w:val="20"/>
        </w:rPr>
        <w:t>Chiffre d'affaires réalisé au cours des trois derniers exercices disponibles</w:t>
      </w:r>
      <w:r w:rsidR="007B138D">
        <w:rPr>
          <w:rFonts w:eastAsia="CommercialPi BT" w:cs="Arial"/>
          <w:bCs/>
          <w:color w:val="000000"/>
          <w:szCs w:val="20"/>
        </w:rPr>
        <w:t xml:space="preserve"> </w:t>
      </w:r>
      <w:r w:rsidR="00446B7A">
        <w:rPr>
          <w:rFonts w:eastAsia="CommercialPi BT" w:cs="Arial"/>
          <w:bCs/>
          <w:color w:val="000000"/>
          <w:szCs w:val="20"/>
        </w:rPr>
        <w:t>;</w:t>
      </w:r>
    </w:p>
    <w:p w14:paraId="3DEC2DAF" w14:textId="59942024" w:rsidR="005C3DF6" w:rsidRPr="0000227F" w:rsidRDefault="001953CB" w:rsidP="005C3DF6">
      <w:pPr>
        <w:tabs>
          <w:tab w:val="left" w:pos="855"/>
        </w:tabs>
        <w:ind w:left="1418" w:hanging="848"/>
        <w:rPr>
          <w:rFonts w:cs="Arial"/>
          <w:szCs w:val="20"/>
        </w:rPr>
      </w:pPr>
      <w:sdt>
        <w:sdtPr>
          <w:rPr>
            <w:rFonts w:eastAsia="CommercialPi BT" w:cs="Arial"/>
            <w:bCs/>
            <w:color w:val="000000"/>
            <w:szCs w:val="20"/>
          </w:rPr>
          <w:id w:val="-9543360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7AC1" w:rsidRPr="0000227F">
            <w:rPr>
              <w:rFonts w:ascii="Segoe UI Symbol" w:eastAsia="MS Gothic" w:hAnsi="Segoe UI Symbol" w:cs="Segoe UI Symbol"/>
              <w:bCs/>
              <w:color w:val="000000"/>
              <w:szCs w:val="20"/>
            </w:rPr>
            <w:t>☐</w:t>
          </w:r>
        </w:sdtContent>
      </w:sdt>
      <w:r w:rsidR="005C3DF6" w:rsidRPr="0000227F">
        <w:rPr>
          <w:rFonts w:eastAsia="CommercialPi BT" w:cs="Arial"/>
          <w:bCs/>
          <w:color w:val="000000"/>
          <w:szCs w:val="20"/>
        </w:rPr>
        <w:tab/>
      </w:r>
      <w:r w:rsidR="005C3DF6" w:rsidRPr="0000227F">
        <w:rPr>
          <w:rFonts w:eastAsia="CommercialPi BT" w:cs="Arial"/>
          <w:bCs/>
          <w:color w:val="000000"/>
          <w:szCs w:val="20"/>
        </w:rPr>
        <w:tab/>
      </w:r>
      <w:r w:rsidR="007E49DF" w:rsidRPr="0000227F">
        <w:rPr>
          <w:rFonts w:eastAsia="CommercialPi BT" w:cs="Arial"/>
          <w:bCs/>
          <w:color w:val="000000"/>
          <w:szCs w:val="20"/>
        </w:rPr>
        <w:t>Effectifs</w:t>
      </w:r>
      <w:r w:rsidR="001F2062" w:rsidRPr="0000227F">
        <w:rPr>
          <w:rFonts w:eastAsia="CommercialPi BT" w:cs="Arial"/>
          <w:bCs/>
          <w:color w:val="000000"/>
          <w:szCs w:val="20"/>
        </w:rPr>
        <w:t xml:space="preserve"> moyens annuels du candidat et importance du personnel d'encadrement pour cha</w:t>
      </w:r>
      <w:r w:rsidR="004D01AC" w:rsidRPr="0000227F">
        <w:rPr>
          <w:rFonts w:eastAsia="CommercialPi BT" w:cs="Arial"/>
          <w:bCs/>
          <w:color w:val="000000"/>
          <w:szCs w:val="20"/>
        </w:rPr>
        <w:t>cune des trois dernières années ;</w:t>
      </w:r>
    </w:p>
    <w:p w14:paraId="2FD0B88C" w14:textId="38A61BAF" w:rsidR="001F2062" w:rsidRPr="00E67D49" w:rsidRDefault="001953CB" w:rsidP="00E67D49">
      <w:pPr>
        <w:tabs>
          <w:tab w:val="left" w:pos="855"/>
        </w:tabs>
        <w:ind w:left="1418" w:hanging="848"/>
        <w:rPr>
          <w:rFonts w:eastAsia="CommercialPi BT" w:cs="Arial"/>
          <w:bCs/>
          <w:color w:val="FF0000"/>
          <w:szCs w:val="20"/>
        </w:rPr>
      </w:pPr>
      <w:sdt>
        <w:sdtPr>
          <w:rPr>
            <w:rFonts w:eastAsia="CommercialPi BT" w:cs="Arial"/>
            <w:bCs/>
            <w:color w:val="000000"/>
            <w:szCs w:val="20"/>
          </w:rPr>
          <w:id w:val="-21214421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3DF6" w:rsidRPr="0000227F">
            <w:rPr>
              <w:rFonts w:ascii="Segoe UI Symbol" w:eastAsia="MS Gothic" w:hAnsi="Segoe UI Symbol" w:cs="Segoe UI Symbol"/>
              <w:bCs/>
              <w:color w:val="000000"/>
              <w:szCs w:val="20"/>
            </w:rPr>
            <w:t>☐</w:t>
          </w:r>
        </w:sdtContent>
      </w:sdt>
      <w:r w:rsidR="005C3DF6" w:rsidRPr="0000227F">
        <w:rPr>
          <w:rFonts w:eastAsia="CommercialPi BT" w:cs="Arial"/>
          <w:bCs/>
          <w:color w:val="000000"/>
          <w:szCs w:val="20"/>
        </w:rPr>
        <w:tab/>
      </w:r>
      <w:r w:rsidR="005C3DF6" w:rsidRPr="0000227F">
        <w:rPr>
          <w:rFonts w:eastAsia="CommercialPi BT" w:cs="Arial"/>
          <w:bCs/>
          <w:color w:val="000000"/>
          <w:szCs w:val="20"/>
        </w:rPr>
        <w:tab/>
      </w:r>
      <w:r w:rsidR="00E67567">
        <w:rPr>
          <w:rFonts w:eastAsia="CommercialPi BT" w:cs="Arial"/>
          <w:bCs/>
          <w:szCs w:val="20"/>
        </w:rPr>
        <w:t>L</w:t>
      </w:r>
      <w:r w:rsidR="00E67567" w:rsidRPr="00E67567">
        <w:rPr>
          <w:rFonts w:eastAsia="CommercialPi BT" w:cs="Arial"/>
          <w:bCs/>
          <w:szCs w:val="20"/>
        </w:rPr>
        <w:t>iste des principaux services fournis au cours des trois dernières années, en indiquant leur montant et les co</w:t>
      </w:r>
      <w:r w:rsidR="00E67567">
        <w:rPr>
          <w:rFonts w:eastAsia="CommercialPi BT" w:cs="Arial"/>
          <w:bCs/>
          <w:szCs w:val="20"/>
        </w:rPr>
        <w:t xml:space="preserve">ordonnées des clients concernés </w:t>
      </w:r>
      <w:r w:rsidR="004D01AC" w:rsidRPr="0000227F">
        <w:rPr>
          <w:rFonts w:eastAsia="CommercialPi BT" w:cs="Arial"/>
          <w:bCs/>
          <w:color w:val="000000"/>
          <w:szCs w:val="20"/>
        </w:rPr>
        <w:t>;</w:t>
      </w:r>
    </w:p>
    <w:p w14:paraId="73062B33" w14:textId="036FD13B" w:rsidR="005C3DF6" w:rsidRPr="0000227F" w:rsidRDefault="001953CB" w:rsidP="005C3DF6">
      <w:pPr>
        <w:tabs>
          <w:tab w:val="left" w:pos="855"/>
        </w:tabs>
        <w:ind w:left="570"/>
        <w:rPr>
          <w:rFonts w:cs="Arial"/>
          <w:szCs w:val="20"/>
        </w:rPr>
      </w:pPr>
      <w:sdt>
        <w:sdtPr>
          <w:rPr>
            <w:rFonts w:eastAsia="CommercialPi BT" w:cs="Arial"/>
            <w:bCs/>
            <w:color w:val="000000"/>
            <w:szCs w:val="20"/>
          </w:rPr>
          <w:id w:val="-3462529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3DF6" w:rsidRPr="0000227F">
            <w:rPr>
              <w:rFonts w:ascii="Segoe UI Symbol" w:eastAsia="MS Gothic" w:hAnsi="Segoe UI Symbol" w:cs="Segoe UI Symbol"/>
              <w:bCs/>
              <w:color w:val="000000"/>
              <w:szCs w:val="20"/>
            </w:rPr>
            <w:t>☐</w:t>
          </w:r>
        </w:sdtContent>
      </w:sdt>
      <w:r w:rsidR="005C3DF6" w:rsidRPr="0000227F">
        <w:rPr>
          <w:rFonts w:eastAsia="CommercialPi BT" w:cs="Arial"/>
          <w:bCs/>
          <w:color w:val="000000"/>
          <w:szCs w:val="20"/>
        </w:rPr>
        <w:tab/>
      </w:r>
      <w:r w:rsidR="005C3DF6" w:rsidRPr="0000227F">
        <w:rPr>
          <w:rFonts w:eastAsia="CommercialPi BT" w:cs="Arial"/>
          <w:bCs/>
          <w:color w:val="000000"/>
          <w:szCs w:val="20"/>
        </w:rPr>
        <w:tab/>
      </w:r>
      <w:r w:rsidR="00E67567">
        <w:rPr>
          <w:rFonts w:eastAsia="CommercialPi BT" w:cs="Arial"/>
          <w:bCs/>
          <w:color w:val="000000"/>
          <w:szCs w:val="20"/>
        </w:rPr>
        <w:t>O</w:t>
      </w:r>
      <w:r w:rsidR="00E67567" w:rsidRPr="00E67567">
        <w:rPr>
          <w:rFonts w:eastAsia="CommercialPi BT" w:cs="Arial"/>
          <w:bCs/>
          <w:color w:val="000000"/>
          <w:szCs w:val="20"/>
        </w:rPr>
        <w:t xml:space="preserve">utillage, matériel et équipement technique </w:t>
      </w:r>
      <w:r w:rsidR="00E67567">
        <w:rPr>
          <w:rFonts w:eastAsia="CommercialPi BT" w:cs="Arial"/>
          <w:bCs/>
          <w:color w:val="000000"/>
          <w:szCs w:val="20"/>
        </w:rPr>
        <w:t xml:space="preserve">dont le soumissionnaire dispose </w:t>
      </w:r>
      <w:r w:rsidR="004D01AC" w:rsidRPr="0000227F">
        <w:rPr>
          <w:rFonts w:eastAsia="CommercialPi BT" w:cs="Arial"/>
          <w:bCs/>
          <w:color w:val="000000"/>
          <w:szCs w:val="20"/>
        </w:rPr>
        <w:t>;</w:t>
      </w:r>
    </w:p>
    <w:p w14:paraId="59A1D050" w14:textId="635254C0" w:rsidR="00E67567" w:rsidRDefault="001953CB" w:rsidP="00E67567">
      <w:pPr>
        <w:tabs>
          <w:tab w:val="left" w:pos="855"/>
        </w:tabs>
        <w:ind w:left="1418" w:hanging="848"/>
        <w:rPr>
          <w:rFonts w:eastAsia="CommercialPi BT" w:cs="Arial"/>
          <w:bCs/>
          <w:color w:val="000000"/>
          <w:szCs w:val="20"/>
        </w:rPr>
      </w:pPr>
      <w:sdt>
        <w:sdtPr>
          <w:rPr>
            <w:rFonts w:eastAsia="CommercialPi BT" w:cs="Arial"/>
            <w:bCs/>
            <w:color w:val="000000"/>
            <w:szCs w:val="20"/>
          </w:rPr>
          <w:id w:val="-641169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7567">
            <w:rPr>
              <w:rFonts w:ascii="MS Gothic" w:eastAsia="MS Gothic" w:hAnsi="MS Gothic" w:cs="Arial" w:hint="eastAsia"/>
              <w:bCs/>
              <w:color w:val="000000"/>
              <w:szCs w:val="20"/>
            </w:rPr>
            <w:t>☐</w:t>
          </w:r>
        </w:sdtContent>
      </w:sdt>
      <w:r w:rsidR="00446B7A">
        <w:rPr>
          <w:rFonts w:eastAsia="CommercialPi BT" w:cs="Arial"/>
          <w:bCs/>
          <w:color w:val="000000"/>
          <w:szCs w:val="20"/>
        </w:rPr>
        <w:tab/>
        <w:t xml:space="preserve">          </w:t>
      </w:r>
      <w:r w:rsidR="00E67567">
        <w:rPr>
          <w:rFonts w:eastAsia="CommercialPi BT" w:cs="Arial"/>
          <w:bCs/>
          <w:color w:val="000000"/>
          <w:szCs w:val="20"/>
        </w:rPr>
        <w:t>C</w:t>
      </w:r>
      <w:r w:rsidR="00E67567" w:rsidRPr="00E67567">
        <w:rPr>
          <w:rFonts w:eastAsia="CommercialPi BT" w:cs="Arial"/>
          <w:bCs/>
          <w:color w:val="000000"/>
          <w:szCs w:val="20"/>
        </w:rPr>
        <w:t>ertificats de qualifications professionnelles</w:t>
      </w:r>
      <w:r w:rsidR="00E67567">
        <w:rPr>
          <w:rFonts w:eastAsia="CommercialPi BT" w:cs="Arial"/>
          <w:bCs/>
          <w:color w:val="000000"/>
          <w:szCs w:val="20"/>
        </w:rPr>
        <w:t>, ou équivalent, le cas échéant ;</w:t>
      </w:r>
    </w:p>
    <w:p w14:paraId="4BCA82CA" w14:textId="1A443E56" w:rsidR="00E67567" w:rsidRPr="00E67567" w:rsidRDefault="001953CB" w:rsidP="00E67567">
      <w:pPr>
        <w:tabs>
          <w:tab w:val="left" w:pos="855"/>
        </w:tabs>
        <w:ind w:left="1418" w:hanging="848"/>
        <w:rPr>
          <w:rFonts w:eastAsia="CommercialPi BT" w:cs="Arial"/>
          <w:bCs/>
          <w:color w:val="000000"/>
          <w:szCs w:val="20"/>
        </w:rPr>
      </w:pPr>
      <w:sdt>
        <w:sdtPr>
          <w:rPr>
            <w:rFonts w:eastAsia="CommercialPi BT" w:cs="Arial"/>
            <w:bCs/>
            <w:color w:val="000000"/>
            <w:szCs w:val="20"/>
          </w:rPr>
          <w:id w:val="-7221432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7567">
            <w:rPr>
              <w:rFonts w:ascii="MS Gothic" w:eastAsia="MS Gothic" w:hAnsi="MS Gothic" w:cs="Arial" w:hint="eastAsia"/>
              <w:bCs/>
              <w:color w:val="000000"/>
              <w:szCs w:val="20"/>
            </w:rPr>
            <w:t>☐</w:t>
          </w:r>
        </w:sdtContent>
      </w:sdt>
      <w:r w:rsidR="00E67567" w:rsidRPr="00E67567">
        <w:rPr>
          <w:rFonts w:eastAsia="CommercialPi BT" w:cs="Arial"/>
          <w:bCs/>
          <w:color w:val="000000"/>
          <w:szCs w:val="20"/>
        </w:rPr>
        <w:tab/>
        <w:t xml:space="preserve">          </w:t>
      </w:r>
      <w:r w:rsidR="00E67567">
        <w:rPr>
          <w:rFonts w:eastAsia="CommercialPi BT" w:cs="Arial"/>
          <w:bCs/>
          <w:color w:val="000000"/>
          <w:szCs w:val="20"/>
        </w:rPr>
        <w:t>C</w:t>
      </w:r>
      <w:r w:rsidR="00E67567" w:rsidRPr="00E67567">
        <w:rPr>
          <w:rFonts w:eastAsia="CommercialPi BT" w:cs="Arial"/>
          <w:bCs/>
          <w:color w:val="000000"/>
          <w:szCs w:val="20"/>
        </w:rPr>
        <w:t>ertificats établis par des services chargés du contrôle de la qualité et habilités à attester la conformité des fournitures par des références à certaines spécifications techniques, ou preuves équivalentes, le cas échéant.</w:t>
      </w:r>
    </w:p>
    <w:p w14:paraId="794C6998" w14:textId="77777777" w:rsidR="00E67567" w:rsidRDefault="00E67567" w:rsidP="00E67567">
      <w:pPr>
        <w:tabs>
          <w:tab w:val="left" w:pos="855"/>
        </w:tabs>
        <w:ind w:left="1418" w:hanging="848"/>
        <w:rPr>
          <w:rFonts w:eastAsia="CommercialPi BT" w:cs="Arial"/>
          <w:bCs/>
          <w:color w:val="000000"/>
          <w:szCs w:val="20"/>
        </w:rPr>
      </w:pPr>
    </w:p>
    <w:p w14:paraId="54953770" w14:textId="77777777" w:rsidR="00E67567" w:rsidRPr="0000227F" w:rsidRDefault="00E67567" w:rsidP="00E67567">
      <w:pPr>
        <w:tabs>
          <w:tab w:val="left" w:pos="855"/>
        </w:tabs>
        <w:ind w:left="1418" w:hanging="848"/>
        <w:rPr>
          <w:rFonts w:cs="Arial"/>
          <w:szCs w:val="20"/>
          <w:shd w:val="clear" w:color="auto" w:fill="FFFF00"/>
        </w:rPr>
      </w:pPr>
    </w:p>
    <w:p w14:paraId="2C89F1A1" w14:textId="5B1664D6" w:rsidR="001F2062" w:rsidRDefault="001F2062" w:rsidP="004D01AC">
      <w:pPr>
        <w:pStyle w:val="Corpsdetexte"/>
        <w:tabs>
          <w:tab w:val="left" w:pos="1069"/>
          <w:tab w:val="left" w:pos="1134"/>
        </w:tabs>
        <w:spacing w:after="0"/>
        <w:ind w:right="-6"/>
        <w:rPr>
          <w:rStyle w:val="Lienhypertexte"/>
          <w:rFonts w:cs="Arial"/>
          <w:b/>
          <w:bCs/>
          <w:color w:val="auto"/>
          <w:szCs w:val="20"/>
          <w:u w:val="none"/>
        </w:rPr>
      </w:pPr>
      <w:r w:rsidRPr="0000227F">
        <w:rPr>
          <w:rStyle w:val="Lienhypertexte"/>
          <w:rFonts w:cs="Arial"/>
          <w:b/>
          <w:bCs/>
          <w:color w:val="auto"/>
          <w:szCs w:val="20"/>
        </w:rPr>
        <w:t xml:space="preserve">Dossier </w:t>
      </w:r>
      <w:r w:rsidR="001004C0" w:rsidRPr="0000227F">
        <w:rPr>
          <w:rStyle w:val="Lienhypertexte"/>
          <w:rFonts w:cs="Arial"/>
          <w:b/>
          <w:bCs/>
          <w:color w:val="auto"/>
          <w:szCs w:val="20"/>
        </w:rPr>
        <w:t>d’</w:t>
      </w:r>
      <w:r w:rsidRPr="0000227F">
        <w:rPr>
          <w:rStyle w:val="Lienhypertexte"/>
          <w:rFonts w:cs="Arial"/>
          <w:b/>
          <w:bCs/>
          <w:color w:val="auto"/>
          <w:szCs w:val="20"/>
        </w:rPr>
        <w:t>offre (</w:t>
      </w:r>
      <w:r w:rsidRPr="00E67D49">
        <w:rPr>
          <w:rStyle w:val="Lienhypertexte"/>
          <w:rFonts w:cs="Arial"/>
          <w:b/>
          <w:bCs/>
          <w:color w:val="auto"/>
          <w:szCs w:val="20"/>
          <w:shd w:val="clear" w:color="auto" w:fill="FFFFFF" w:themeFill="background1"/>
        </w:rPr>
        <w:t xml:space="preserve">article 5.2 </w:t>
      </w:r>
      <w:r w:rsidRPr="00E67D49">
        <w:rPr>
          <w:rStyle w:val="Lienhypertexte"/>
          <w:rFonts w:cs="Arial"/>
          <w:b/>
          <w:bCs/>
          <w:color w:val="auto"/>
          <w:szCs w:val="20"/>
        </w:rPr>
        <w:t xml:space="preserve">du règlement </w:t>
      </w:r>
      <w:r w:rsidRPr="0000227F">
        <w:rPr>
          <w:rStyle w:val="Lienhypertexte"/>
          <w:rFonts w:cs="Arial"/>
          <w:b/>
          <w:bCs/>
          <w:color w:val="auto"/>
          <w:szCs w:val="20"/>
        </w:rPr>
        <w:t>de la consultation)</w:t>
      </w:r>
      <w:r w:rsidRPr="0000227F">
        <w:rPr>
          <w:rStyle w:val="Lienhypertexte"/>
          <w:rFonts w:cs="Arial"/>
          <w:b/>
          <w:bCs/>
          <w:color w:val="auto"/>
          <w:szCs w:val="20"/>
          <w:u w:val="none"/>
        </w:rPr>
        <w:t> :</w:t>
      </w:r>
    </w:p>
    <w:p w14:paraId="731FAAFF" w14:textId="77777777" w:rsidR="00E67D49" w:rsidRDefault="00E67D49" w:rsidP="004D01AC">
      <w:pPr>
        <w:pStyle w:val="Corpsdetexte"/>
        <w:tabs>
          <w:tab w:val="left" w:pos="1069"/>
          <w:tab w:val="left" w:pos="1134"/>
        </w:tabs>
        <w:spacing w:after="0"/>
        <w:ind w:right="-6"/>
        <w:rPr>
          <w:rStyle w:val="Lienhypertexte"/>
          <w:rFonts w:cs="Arial"/>
          <w:b/>
          <w:bCs/>
          <w:color w:val="auto"/>
          <w:szCs w:val="20"/>
          <w:u w:val="none"/>
        </w:rPr>
      </w:pPr>
    </w:p>
    <w:p w14:paraId="485E7C89" w14:textId="77777777" w:rsidR="000203CB" w:rsidRPr="0000227F" w:rsidRDefault="000203CB">
      <w:pPr>
        <w:pStyle w:val="Corpsdetexte"/>
        <w:spacing w:after="0"/>
        <w:rPr>
          <w:rFonts w:cs="Arial"/>
          <w:color w:val="000000"/>
          <w:szCs w:val="20"/>
        </w:rPr>
      </w:pPr>
    </w:p>
    <w:p w14:paraId="7B8D4D74" w14:textId="6130F2D8" w:rsidR="00E67567" w:rsidRDefault="00127AC1" w:rsidP="003E448C">
      <w:pPr>
        <w:pStyle w:val="Corpsdetexte"/>
        <w:tabs>
          <w:tab w:val="left" w:pos="709"/>
        </w:tabs>
        <w:ind w:left="705" w:hanging="705"/>
        <w:rPr>
          <w:rFonts w:cs="Arial"/>
          <w:color w:val="000000"/>
          <w:szCs w:val="20"/>
        </w:rPr>
      </w:pPr>
      <w:r w:rsidRPr="0000227F">
        <w:rPr>
          <w:rFonts w:ascii="Segoe UI Symbol" w:eastAsia="MS Gothic" w:hAnsi="Segoe UI Symbol" w:cs="Segoe UI Symbol"/>
          <w:bCs/>
          <w:color w:val="000000"/>
          <w:szCs w:val="20"/>
        </w:rPr>
        <w:t>☐</w:t>
      </w:r>
      <w:r w:rsidRPr="0000227F">
        <w:rPr>
          <w:rFonts w:eastAsia="MS Gothic" w:cs="Arial"/>
          <w:bCs/>
          <w:color w:val="000000"/>
          <w:szCs w:val="20"/>
          <w:cs/>
        </w:rPr>
        <w:tab/>
      </w:r>
      <w:r w:rsidR="00E67567" w:rsidRPr="00E67567">
        <w:rPr>
          <w:rFonts w:cs="Arial"/>
          <w:b/>
          <w:color w:val="000000"/>
          <w:szCs w:val="20"/>
        </w:rPr>
        <w:t>l’acte d’engagement (ATTRI1)</w:t>
      </w:r>
      <w:r w:rsidR="00E67567" w:rsidRPr="00E67567">
        <w:rPr>
          <w:rFonts w:cs="Arial"/>
          <w:color w:val="000000"/>
          <w:szCs w:val="20"/>
        </w:rPr>
        <w:t xml:space="preserve"> complété et daté (la signature est facultative à ce stade) :</w:t>
      </w:r>
    </w:p>
    <w:p w14:paraId="71D8B83E" w14:textId="48C2C47E" w:rsidR="00E67567" w:rsidRPr="003E448C" w:rsidRDefault="00E67567" w:rsidP="003E448C">
      <w:pPr>
        <w:pStyle w:val="Corpsdetexte"/>
        <w:tabs>
          <w:tab w:val="left" w:pos="709"/>
        </w:tabs>
        <w:ind w:left="705" w:hanging="705"/>
        <w:rPr>
          <w:rFonts w:cs="Arial"/>
          <w:color w:val="000000"/>
          <w:szCs w:val="20"/>
        </w:rPr>
      </w:pPr>
      <w:r w:rsidRPr="0000227F">
        <w:rPr>
          <w:rFonts w:ascii="Segoe UI Symbol" w:eastAsia="MS Gothic" w:hAnsi="Segoe UI Symbol" w:cs="Segoe UI Symbol"/>
          <w:bCs/>
          <w:color w:val="000000"/>
          <w:szCs w:val="20"/>
        </w:rPr>
        <w:t>☐</w:t>
      </w:r>
      <w:r w:rsidRPr="0000227F">
        <w:rPr>
          <w:rFonts w:eastAsia="MS Gothic" w:cs="Arial"/>
          <w:bCs/>
          <w:color w:val="000000"/>
          <w:szCs w:val="20"/>
          <w:cs/>
        </w:rPr>
        <w:tab/>
      </w:r>
      <w:proofErr w:type="gramStart"/>
      <w:r w:rsidRPr="00E67567">
        <w:rPr>
          <w:b/>
          <w:szCs w:val="20"/>
        </w:rPr>
        <w:t>la</w:t>
      </w:r>
      <w:proofErr w:type="gramEnd"/>
      <w:r>
        <w:rPr>
          <w:szCs w:val="20"/>
        </w:rPr>
        <w:t xml:space="preserve"> </w:t>
      </w:r>
      <w:r>
        <w:rPr>
          <w:b/>
          <w:bCs/>
          <w:szCs w:val="20"/>
        </w:rPr>
        <w:t xml:space="preserve">décomposition du prix global et forfaitaire </w:t>
      </w:r>
      <w:r>
        <w:rPr>
          <w:szCs w:val="20"/>
        </w:rPr>
        <w:t xml:space="preserve">(DPGF) </w:t>
      </w:r>
      <w:r w:rsidR="003E448C" w:rsidRPr="00E2084C">
        <w:rPr>
          <w:szCs w:val="20"/>
          <w:u w:val="single"/>
        </w:rPr>
        <w:t>en format libre</w:t>
      </w:r>
      <w:r w:rsidR="003E448C">
        <w:rPr>
          <w:szCs w:val="20"/>
        </w:rPr>
        <w:t xml:space="preserve">, de chaque tranche </w:t>
      </w:r>
      <w:r>
        <w:rPr>
          <w:szCs w:val="20"/>
        </w:rPr>
        <w:t xml:space="preserve">intégralement complétée </w:t>
      </w:r>
      <w:r w:rsidRPr="00E67567">
        <w:rPr>
          <w:rFonts w:cs="Arial"/>
          <w:color w:val="000000"/>
          <w:szCs w:val="20"/>
        </w:rPr>
        <w:t>:</w:t>
      </w:r>
    </w:p>
    <w:p w14:paraId="506BFDEF" w14:textId="3A2575E7" w:rsidR="001F2062" w:rsidRPr="00EA1DFE" w:rsidRDefault="000203CB" w:rsidP="001004C0">
      <w:pPr>
        <w:pStyle w:val="Corpsdetexte"/>
        <w:tabs>
          <w:tab w:val="left" w:pos="709"/>
        </w:tabs>
        <w:spacing w:after="0"/>
        <w:ind w:left="705" w:hanging="705"/>
        <w:rPr>
          <w:rFonts w:cs="Arial"/>
          <w:szCs w:val="20"/>
        </w:rPr>
      </w:pPr>
      <w:r w:rsidRPr="0000227F">
        <w:rPr>
          <w:rFonts w:ascii="Segoe UI Symbol" w:eastAsia="MS Gothic" w:hAnsi="Segoe UI Symbol" w:cs="Segoe UI Symbol"/>
          <w:bCs/>
          <w:color w:val="000000"/>
          <w:szCs w:val="20"/>
        </w:rPr>
        <w:t>☐</w:t>
      </w:r>
      <w:r w:rsidR="006B2B10" w:rsidRPr="0000227F">
        <w:rPr>
          <w:rFonts w:eastAsia="MS Gothic" w:cs="Arial"/>
          <w:bCs/>
          <w:color w:val="000000"/>
          <w:szCs w:val="20"/>
          <w:cs/>
        </w:rPr>
        <w:tab/>
      </w:r>
      <w:proofErr w:type="gramStart"/>
      <w:r w:rsidR="00E67D49" w:rsidRPr="00E67567">
        <w:rPr>
          <w:rFonts w:cs="Arial"/>
          <w:b/>
          <w:szCs w:val="20"/>
        </w:rPr>
        <w:t>l’état</w:t>
      </w:r>
      <w:proofErr w:type="gramEnd"/>
      <w:r w:rsidR="00E67D49" w:rsidRPr="00E67567">
        <w:rPr>
          <w:rFonts w:cs="Arial"/>
          <w:b/>
          <w:szCs w:val="20"/>
        </w:rPr>
        <w:t xml:space="preserve"> des prix forfaitaire (EP</w:t>
      </w:r>
      <w:r w:rsidR="006B2B10" w:rsidRPr="00E67567">
        <w:rPr>
          <w:rFonts w:cs="Arial"/>
          <w:b/>
          <w:szCs w:val="20"/>
        </w:rPr>
        <w:t>F)</w:t>
      </w:r>
      <w:r w:rsidR="00B42660" w:rsidRPr="00EA1DFE">
        <w:rPr>
          <w:rFonts w:cs="Arial"/>
          <w:szCs w:val="20"/>
        </w:rPr>
        <w:t xml:space="preserve"> complété ;</w:t>
      </w:r>
    </w:p>
    <w:p w14:paraId="5BED354D" w14:textId="77777777" w:rsidR="00B42660" w:rsidRPr="00EA1DFE" w:rsidRDefault="00B42660" w:rsidP="001004C0">
      <w:pPr>
        <w:pStyle w:val="Corpsdetexte"/>
        <w:tabs>
          <w:tab w:val="left" w:pos="709"/>
        </w:tabs>
        <w:spacing w:after="0"/>
        <w:ind w:left="705" w:hanging="705"/>
        <w:rPr>
          <w:rFonts w:cs="Arial"/>
          <w:szCs w:val="20"/>
        </w:rPr>
      </w:pPr>
    </w:p>
    <w:p w14:paraId="23687CCE" w14:textId="1178187E" w:rsidR="00B42660" w:rsidRPr="00EA1DFE" w:rsidRDefault="001953CB" w:rsidP="001004C0">
      <w:pPr>
        <w:tabs>
          <w:tab w:val="left" w:pos="709"/>
        </w:tabs>
        <w:rPr>
          <w:rFonts w:cs="Arial"/>
          <w:szCs w:val="20"/>
          <w:cs/>
        </w:rPr>
      </w:pPr>
      <w:sdt>
        <w:sdtPr>
          <w:rPr>
            <w:rFonts w:eastAsia="CommercialPi BT" w:cs="Arial"/>
            <w:bCs/>
            <w:szCs w:val="20"/>
          </w:rPr>
          <w:id w:val="7392116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2660" w:rsidRPr="00EA1DFE">
            <w:rPr>
              <w:rFonts w:ascii="Segoe UI Symbol" w:eastAsia="MS Gothic" w:hAnsi="Segoe UI Symbol" w:cs="Segoe UI Symbol"/>
              <w:bCs/>
              <w:szCs w:val="20"/>
            </w:rPr>
            <w:t>☐</w:t>
          </w:r>
        </w:sdtContent>
      </w:sdt>
      <w:r w:rsidR="00B42660" w:rsidRPr="00EA1DFE">
        <w:rPr>
          <w:rFonts w:eastAsia="CommercialPi BT" w:cs="Arial"/>
          <w:bCs/>
          <w:szCs w:val="20"/>
        </w:rPr>
        <w:t xml:space="preserve"> </w:t>
      </w:r>
      <w:r w:rsidR="00B42660" w:rsidRPr="00EA1DFE">
        <w:rPr>
          <w:rFonts w:eastAsia="CommercialPi BT" w:cs="Arial"/>
          <w:bCs/>
          <w:szCs w:val="20"/>
        </w:rPr>
        <w:tab/>
      </w:r>
      <w:proofErr w:type="gramStart"/>
      <w:r w:rsidR="001004C0" w:rsidRPr="00E67567">
        <w:rPr>
          <w:rFonts w:eastAsia="CommercialPi BT" w:cs="Arial"/>
          <w:b/>
          <w:bCs/>
          <w:szCs w:val="20"/>
        </w:rPr>
        <w:t>le</w:t>
      </w:r>
      <w:proofErr w:type="gramEnd"/>
      <w:r w:rsidR="001004C0" w:rsidRPr="00E67567">
        <w:rPr>
          <w:rFonts w:eastAsia="CommercialPi BT" w:cs="Arial"/>
          <w:b/>
          <w:bCs/>
          <w:szCs w:val="20"/>
        </w:rPr>
        <w:t xml:space="preserve"> </w:t>
      </w:r>
      <w:r w:rsidR="00923FAB" w:rsidRPr="00E67567">
        <w:rPr>
          <w:rFonts w:eastAsia="CommercialPi BT" w:cs="Arial"/>
          <w:b/>
          <w:bCs/>
          <w:szCs w:val="20"/>
        </w:rPr>
        <w:t>c</w:t>
      </w:r>
      <w:r w:rsidR="00B42660" w:rsidRPr="00E67567">
        <w:rPr>
          <w:rFonts w:eastAsia="CommercialPi BT" w:cs="Arial"/>
          <w:b/>
          <w:bCs/>
          <w:szCs w:val="20"/>
        </w:rPr>
        <w:t>adre de réponse technique</w:t>
      </w:r>
      <w:r w:rsidR="00E67D49" w:rsidRPr="00E67567">
        <w:rPr>
          <w:rFonts w:eastAsia="CommercialPi BT" w:cs="Arial"/>
          <w:b/>
          <w:bCs/>
          <w:szCs w:val="20"/>
        </w:rPr>
        <w:t xml:space="preserve"> </w:t>
      </w:r>
      <w:r w:rsidR="007B138D" w:rsidRPr="00E67567">
        <w:rPr>
          <w:rFonts w:eastAsia="CommercialPi BT" w:cs="Arial"/>
          <w:b/>
          <w:bCs/>
          <w:szCs w:val="20"/>
        </w:rPr>
        <w:t>(CRT)</w:t>
      </w:r>
      <w:r w:rsidR="007B138D">
        <w:rPr>
          <w:rFonts w:eastAsia="CommercialPi BT" w:cs="Arial"/>
          <w:bCs/>
          <w:szCs w:val="20"/>
        </w:rPr>
        <w:t xml:space="preserve"> </w:t>
      </w:r>
      <w:r w:rsidR="00EC115B">
        <w:rPr>
          <w:rFonts w:eastAsia="CommercialPi BT" w:cs="Arial"/>
          <w:bCs/>
          <w:szCs w:val="20"/>
        </w:rPr>
        <w:t xml:space="preserve">complété </w:t>
      </w:r>
      <w:r w:rsidR="00B42660" w:rsidRPr="00EA1DFE">
        <w:rPr>
          <w:rFonts w:eastAsia="CommercialPi BT" w:cs="Arial"/>
          <w:bCs/>
          <w:szCs w:val="20"/>
        </w:rPr>
        <w:t>;</w:t>
      </w:r>
    </w:p>
    <w:p w14:paraId="452DFA91" w14:textId="77777777" w:rsidR="005E61AC" w:rsidRPr="00EA1DFE" w:rsidRDefault="005E61AC" w:rsidP="001004C0">
      <w:pPr>
        <w:pStyle w:val="Corpsdetexte"/>
        <w:tabs>
          <w:tab w:val="left" w:pos="709"/>
        </w:tabs>
        <w:spacing w:after="0"/>
        <w:rPr>
          <w:rFonts w:cs="Arial"/>
          <w:bCs/>
          <w:szCs w:val="20"/>
        </w:rPr>
      </w:pPr>
    </w:p>
    <w:p w14:paraId="3786EA7F" w14:textId="77777777" w:rsidR="00EC115B" w:rsidRDefault="005E61AC" w:rsidP="00EC115B">
      <w:pPr>
        <w:tabs>
          <w:tab w:val="left" w:pos="283"/>
          <w:tab w:val="left" w:pos="709"/>
        </w:tabs>
        <w:ind w:left="709" w:hanging="709"/>
        <w:rPr>
          <w:rFonts w:eastAsia="Arial" w:cs="Arial"/>
          <w:szCs w:val="20"/>
        </w:rPr>
      </w:pPr>
      <w:r w:rsidRPr="00EA1DFE">
        <w:rPr>
          <w:rFonts w:ascii="Segoe UI Symbol" w:eastAsia="MS Gothic" w:hAnsi="Segoe UI Symbol" w:cs="Segoe UI Symbol"/>
          <w:bCs/>
          <w:szCs w:val="20"/>
        </w:rPr>
        <w:t>☐</w:t>
      </w:r>
      <w:r w:rsidRPr="00EA1DFE">
        <w:rPr>
          <w:rFonts w:eastAsia="MS Gothic" w:cs="Arial"/>
          <w:bCs/>
          <w:szCs w:val="20"/>
          <w:cs/>
        </w:rPr>
        <w:tab/>
      </w:r>
      <w:r w:rsidR="006B2B10" w:rsidRPr="00EA1DFE">
        <w:rPr>
          <w:rFonts w:eastAsia="MS Gothic" w:cs="Arial"/>
          <w:bCs/>
          <w:szCs w:val="20"/>
          <w:cs/>
        </w:rPr>
        <w:tab/>
      </w:r>
      <w:proofErr w:type="gramStart"/>
      <w:r w:rsidR="00EC115B" w:rsidRPr="00E67567">
        <w:rPr>
          <w:rFonts w:eastAsia="Arial" w:cs="Arial"/>
          <w:b/>
          <w:szCs w:val="20"/>
        </w:rPr>
        <w:t>le</w:t>
      </w:r>
      <w:proofErr w:type="gramEnd"/>
      <w:r w:rsidR="00EC115B" w:rsidRPr="00E67567">
        <w:rPr>
          <w:rFonts w:eastAsia="Arial" w:cs="Arial"/>
          <w:b/>
          <w:szCs w:val="20"/>
        </w:rPr>
        <w:t xml:space="preserve"> certificat de visite</w:t>
      </w:r>
      <w:r w:rsidR="00EC115B" w:rsidRPr="00EA1DFE">
        <w:rPr>
          <w:rFonts w:eastAsia="Arial" w:cs="Arial"/>
          <w:szCs w:val="20"/>
        </w:rPr>
        <w:t xml:space="preserve"> dûment complété, daté et signé par</w:t>
      </w:r>
      <w:r w:rsidR="00EC115B">
        <w:rPr>
          <w:rFonts w:eastAsia="Arial" w:cs="Arial"/>
          <w:szCs w:val="20"/>
        </w:rPr>
        <w:t xml:space="preserve"> le représentant de l’acheteur ;</w:t>
      </w:r>
    </w:p>
    <w:p w14:paraId="4A28F77C" w14:textId="77777777" w:rsidR="00E67567" w:rsidRDefault="00E67567" w:rsidP="00EC115B">
      <w:pPr>
        <w:tabs>
          <w:tab w:val="left" w:pos="283"/>
          <w:tab w:val="left" w:pos="709"/>
        </w:tabs>
        <w:ind w:left="709" w:hanging="709"/>
        <w:rPr>
          <w:rFonts w:eastAsia="Arial" w:cs="Arial"/>
          <w:szCs w:val="20"/>
        </w:rPr>
      </w:pPr>
    </w:p>
    <w:p w14:paraId="20AB1E59" w14:textId="4EBB310E" w:rsidR="00E67567" w:rsidRPr="00EA1DFE" w:rsidRDefault="00E67567" w:rsidP="00EC115B">
      <w:pPr>
        <w:tabs>
          <w:tab w:val="left" w:pos="283"/>
          <w:tab w:val="left" w:pos="709"/>
        </w:tabs>
        <w:ind w:left="709" w:hanging="709"/>
        <w:rPr>
          <w:rFonts w:ascii="Segoe UI Symbol" w:eastAsia="MS Gothic" w:hAnsi="Segoe UI Symbol" w:cs="Segoe UI Symbol"/>
          <w:bCs/>
          <w:szCs w:val="20"/>
        </w:rPr>
      </w:pPr>
      <w:r w:rsidRPr="00E67567">
        <w:rPr>
          <w:rFonts w:ascii="Segoe UI Symbol" w:eastAsia="MS Gothic" w:hAnsi="Segoe UI Symbol" w:cs="Segoe UI Symbol"/>
          <w:bCs/>
          <w:szCs w:val="20"/>
        </w:rPr>
        <w:t>☐</w:t>
      </w:r>
      <w:r w:rsidRPr="00E67567">
        <w:rPr>
          <w:rFonts w:ascii="Segoe UI Symbol" w:eastAsia="MS Gothic" w:hAnsi="Segoe UI Symbol" w:cs="Segoe UI Symbol"/>
          <w:bCs/>
          <w:szCs w:val="20"/>
          <w:cs/>
        </w:rPr>
        <w:tab/>
      </w:r>
      <w:r w:rsidRPr="00E67567">
        <w:rPr>
          <w:rFonts w:ascii="Segoe UI Symbol" w:eastAsia="MS Gothic" w:hAnsi="Segoe UI Symbol" w:cs="Segoe UI Symbol"/>
          <w:bCs/>
          <w:szCs w:val="20"/>
          <w:cs/>
        </w:rPr>
        <w:tab/>
      </w:r>
      <w:proofErr w:type="gramStart"/>
      <w:r w:rsidRPr="00E67567">
        <w:rPr>
          <w:b/>
          <w:szCs w:val="20"/>
        </w:rPr>
        <w:t>un</w:t>
      </w:r>
      <w:proofErr w:type="gramEnd"/>
      <w:r>
        <w:rPr>
          <w:szCs w:val="20"/>
        </w:rPr>
        <w:t xml:space="preserve"> </w:t>
      </w:r>
      <w:r>
        <w:rPr>
          <w:b/>
          <w:bCs/>
          <w:szCs w:val="20"/>
        </w:rPr>
        <w:t xml:space="preserve">modèle de contrat de maintenance pour chaque dispositif </w:t>
      </w:r>
      <w:r>
        <w:rPr>
          <w:szCs w:val="20"/>
        </w:rPr>
        <w:t>(toutes tranches confondues) précisant ses conditions, comme détaillé à l’article 3 du CCTP</w:t>
      </w:r>
      <w:r>
        <w:rPr>
          <w:b/>
          <w:bCs/>
          <w:szCs w:val="20"/>
        </w:rPr>
        <w:t>,</w:t>
      </w:r>
    </w:p>
    <w:p w14:paraId="0E9CE719" w14:textId="77777777" w:rsidR="00923FAB" w:rsidRPr="00EA1DFE" w:rsidRDefault="00923FAB" w:rsidP="001004C0">
      <w:pPr>
        <w:tabs>
          <w:tab w:val="left" w:pos="709"/>
        </w:tabs>
        <w:rPr>
          <w:rFonts w:cs="Arial"/>
          <w:szCs w:val="20"/>
        </w:rPr>
      </w:pPr>
    </w:p>
    <w:p w14:paraId="707E5AC1" w14:textId="3E265FAB" w:rsidR="00EA1DFE" w:rsidRPr="00EA1DFE" w:rsidRDefault="001953CB" w:rsidP="007971C5">
      <w:pPr>
        <w:tabs>
          <w:tab w:val="left" w:pos="709"/>
        </w:tabs>
        <w:rPr>
          <w:rFonts w:cs="Arial"/>
          <w:szCs w:val="20"/>
          <w:cs/>
        </w:rPr>
      </w:pPr>
      <w:sdt>
        <w:sdtPr>
          <w:rPr>
            <w:rFonts w:eastAsia="CommercialPi BT" w:cs="Arial"/>
            <w:bCs/>
            <w:szCs w:val="20"/>
          </w:rPr>
          <w:id w:val="12961131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3FAB" w:rsidRPr="00EA1DFE">
            <w:rPr>
              <w:rFonts w:ascii="Segoe UI Symbol" w:eastAsia="MS Gothic" w:hAnsi="Segoe UI Symbol" w:cs="Segoe UI Symbol"/>
              <w:bCs/>
              <w:szCs w:val="20"/>
            </w:rPr>
            <w:t>☐</w:t>
          </w:r>
        </w:sdtContent>
      </w:sdt>
      <w:r w:rsidR="00923FAB" w:rsidRPr="00EA1DFE">
        <w:rPr>
          <w:rFonts w:cs="Arial"/>
          <w:szCs w:val="20"/>
        </w:rPr>
        <w:t xml:space="preserve"> </w:t>
      </w:r>
      <w:r w:rsidR="00923FAB" w:rsidRPr="00EA1DFE">
        <w:rPr>
          <w:rFonts w:cs="Arial"/>
          <w:szCs w:val="20"/>
        </w:rPr>
        <w:tab/>
      </w:r>
      <w:proofErr w:type="gramStart"/>
      <w:r w:rsidR="003E448C">
        <w:rPr>
          <w:rFonts w:cs="Arial"/>
          <w:b/>
          <w:szCs w:val="20"/>
        </w:rPr>
        <w:t>un</w:t>
      </w:r>
      <w:proofErr w:type="gramEnd"/>
      <w:r w:rsidR="003E448C">
        <w:rPr>
          <w:rFonts w:cs="Arial"/>
          <w:b/>
          <w:szCs w:val="20"/>
        </w:rPr>
        <w:t xml:space="preserve"> RIB </w:t>
      </w:r>
      <w:r w:rsidR="003E448C" w:rsidRPr="003E448C">
        <w:rPr>
          <w:rFonts w:cs="Arial"/>
          <w:szCs w:val="20"/>
        </w:rPr>
        <w:t>tamponné et signé</w:t>
      </w:r>
    </w:p>
    <w:sectPr w:rsidR="00EA1DFE" w:rsidRPr="00EA1DFE">
      <w:footerReference w:type="default" r:id="rId9"/>
      <w:pgSz w:w="11906" w:h="16838"/>
      <w:pgMar w:top="1134" w:right="1134" w:bottom="1889" w:left="1134" w:header="720" w:footer="1134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54CC6D" w14:textId="77777777" w:rsidR="00E67D49" w:rsidRDefault="00E67D49">
      <w:r>
        <w:separator/>
      </w:r>
    </w:p>
  </w:endnote>
  <w:endnote w:type="continuationSeparator" w:id="0">
    <w:p w14:paraId="1EBD2915" w14:textId="77777777" w:rsidR="00E67D49" w:rsidRDefault="00E67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mmercialPi BT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6D99F8" w14:textId="77777777" w:rsidR="00E67D49" w:rsidRPr="00EA1DFE" w:rsidRDefault="00E67D49">
    <w:pPr>
      <w:pStyle w:val="Pieddepage"/>
      <w:jc w:val="right"/>
      <w:rPr>
        <w:szCs w:val="18"/>
      </w:rPr>
    </w:pPr>
    <w:r w:rsidRPr="00EA1DFE">
      <w:rPr>
        <w:szCs w:val="18"/>
      </w:rPr>
      <w:t xml:space="preserve">Page </w:t>
    </w:r>
    <w:r w:rsidRPr="00EA1DFE">
      <w:rPr>
        <w:szCs w:val="18"/>
      </w:rPr>
      <w:fldChar w:fldCharType="begin"/>
    </w:r>
    <w:r w:rsidRPr="00EA1DFE">
      <w:rPr>
        <w:szCs w:val="18"/>
      </w:rPr>
      <w:instrText xml:space="preserve"> PAGE </w:instrText>
    </w:r>
    <w:r w:rsidRPr="00EA1DFE">
      <w:rPr>
        <w:szCs w:val="18"/>
      </w:rPr>
      <w:fldChar w:fldCharType="separate"/>
    </w:r>
    <w:r w:rsidR="001953CB">
      <w:rPr>
        <w:noProof/>
        <w:szCs w:val="18"/>
      </w:rPr>
      <w:t>1</w:t>
    </w:r>
    <w:r w:rsidRPr="00EA1DFE">
      <w:rPr>
        <w:szCs w:val="18"/>
      </w:rPr>
      <w:fldChar w:fldCharType="end"/>
    </w:r>
    <w:r w:rsidRPr="00EA1DFE">
      <w:rPr>
        <w:szCs w:val="18"/>
      </w:rPr>
      <w:t xml:space="preserve"> sur </w:t>
    </w:r>
    <w:r w:rsidRPr="00EA1DFE">
      <w:rPr>
        <w:szCs w:val="18"/>
      </w:rPr>
      <w:fldChar w:fldCharType="begin"/>
    </w:r>
    <w:r w:rsidRPr="00EA1DFE">
      <w:rPr>
        <w:szCs w:val="18"/>
      </w:rPr>
      <w:instrText xml:space="preserve"> NUMPAGES \*Arabic </w:instrText>
    </w:r>
    <w:r w:rsidRPr="00EA1DFE">
      <w:rPr>
        <w:szCs w:val="18"/>
      </w:rPr>
      <w:fldChar w:fldCharType="separate"/>
    </w:r>
    <w:r w:rsidR="001953CB">
      <w:rPr>
        <w:noProof/>
        <w:szCs w:val="18"/>
      </w:rPr>
      <w:t>1</w:t>
    </w:r>
    <w:r w:rsidRPr="00EA1DFE">
      <w:rPr>
        <w:szCs w:val="18"/>
      </w:rPr>
      <w:fldChar w:fldCharType="end"/>
    </w:r>
  </w:p>
  <w:p w14:paraId="3DB885FA" w14:textId="07D61D05" w:rsidR="00E67D49" w:rsidRPr="00EA1DFE" w:rsidRDefault="00E67D49">
    <w:pPr>
      <w:pStyle w:val="Pieddepage"/>
      <w:jc w:val="center"/>
    </w:pPr>
    <w:r w:rsidRPr="00EA1DFE">
      <w:rPr>
        <w:szCs w:val="18"/>
      </w:rPr>
      <w:t>VERIF_</w:t>
    </w:r>
    <w:r w:rsidR="00E67567">
      <w:rPr>
        <w:szCs w:val="18"/>
      </w:rPr>
      <w:t>2</w:t>
    </w:r>
    <w:r w:rsidR="001953CB">
      <w:rPr>
        <w:szCs w:val="18"/>
      </w:rPr>
      <w:t>6020</w:t>
    </w:r>
    <w:r w:rsidR="00EA1DFE" w:rsidRPr="00EA1DFE">
      <w:rPr>
        <w:szCs w:val="18"/>
      </w:rPr>
      <w:t>_</w:t>
    </w:r>
    <w:r w:rsidR="00E67567">
      <w:rPr>
        <w:szCs w:val="18"/>
      </w:rPr>
      <w:t>NUMÉRISATION_MUSÊE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B0B96C" w14:textId="77777777" w:rsidR="00E67D49" w:rsidRDefault="00E67D49">
      <w:r>
        <w:separator/>
      </w:r>
    </w:p>
  </w:footnote>
  <w:footnote w:type="continuationSeparator" w:id="0">
    <w:p w14:paraId="454DC4CE" w14:textId="77777777" w:rsidR="00E67D49" w:rsidRDefault="00E67D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2"/>
    <w:lvl w:ilvl="0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  <w:sz w:val="20"/>
        <w:szCs w:val="20"/>
      </w:rPr>
    </w:lvl>
    <w:lvl w:ilvl="1">
      <w:start w:val="1"/>
      <w:numFmt w:val="bullet"/>
      <w:lvlText w:val="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  <w:sz w:val="20"/>
        <w:szCs w:val="20"/>
      </w:rPr>
    </w:lvl>
    <w:lvl w:ilvl="2">
      <w:start w:val="1"/>
      <w:numFmt w:val="bullet"/>
      <w:lvlText w:val="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  <w:sz w:val="20"/>
        <w:szCs w:val="20"/>
      </w:rPr>
    </w:lvl>
    <w:lvl w:ilvl="3">
      <w:start w:val="1"/>
      <w:numFmt w:val="bullet"/>
      <w:lvlText w:val="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  <w:sz w:val="20"/>
        <w:szCs w:val="20"/>
      </w:rPr>
    </w:lvl>
    <w:lvl w:ilvl="4">
      <w:start w:val="1"/>
      <w:numFmt w:val="bullet"/>
      <w:lvlText w:val="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  <w:sz w:val="20"/>
        <w:szCs w:val="20"/>
      </w:rPr>
    </w:lvl>
    <w:lvl w:ilvl="5">
      <w:start w:val="1"/>
      <w:numFmt w:val="bullet"/>
      <w:lvlText w:val="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  <w:sz w:val="20"/>
        <w:szCs w:val="20"/>
      </w:rPr>
    </w:lvl>
    <w:lvl w:ilvl="6">
      <w:start w:val="1"/>
      <w:numFmt w:val="bullet"/>
      <w:lvlText w:val="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  <w:sz w:val="20"/>
        <w:szCs w:val="20"/>
      </w:rPr>
    </w:lvl>
    <w:lvl w:ilvl="7">
      <w:start w:val="1"/>
      <w:numFmt w:val="bullet"/>
      <w:lvlText w:val="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  <w:sz w:val="20"/>
        <w:szCs w:val="20"/>
      </w:rPr>
    </w:lvl>
    <w:lvl w:ilvl="8">
      <w:start w:val="1"/>
      <w:numFmt w:val="bullet"/>
      <w:lvlText w:val="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  <w:sz w:val="20"/>
        <w:szCs w:val="20"/>
      </w:r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  <w:lang w:val="en-GB"/>
      </w:rPr>
    </w:lvl>
    <w:lvl w:ilvl="1">
      <w:start w:val="1"/>
      <w:numFmt w:val="bullet"/>
      <w:lvlText w:val="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  <w:lang w:val="en-GB"/>
      </w:rPr>
    </w:lvl>
    <w:lvl w:ilvl="2">
      <w:start w:val="1"/>
      <w:numFmt w:val="bullet"/>
      <w:lvlText w:val="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  <w:lang w:val="en-GB"/>
      </w:rPr>
    </w:lvl>
    <w:lvl w:ilvl="3">
      <w:start w:val="1"/>
      <w:numFmt w:val="bullet"/>
      <w:lvlText w:val="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  <w:lang w:val="en-GB"/>
      </w:rPr>
    </w:lvl>
    <w:lvl w:ilvl="4">
      <w:start w:val="1"/>
      <w:numFmt w:val="bullet"/>
      <w:lvlText w:val="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  <w:lang w:val="en-GB"/>
      </w:rPr>
    </w:lvl>
    <w:lvl w:ilvl="5">
      <w:start w:val="1"/>
      <w:numFmt w:val="bullet"/>
      <w:lvlText w:val="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  <w:lang w:val="en-GB"/>
      </w:rPr>
    </w:lvl>
    <w:lvl w:ilvl="6">
      <w:start w:val="1"/>
      <w:numFmt w:val="bullet"/>
      <w:lvlText w:val="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  <w:lang w:val="en-GB"/>
      </w:rPr>
    </w:lvl>
    <w:lvl w:ilvl="7">
      <w:start w:val="1"/>
      <w:numFmt w:val="bullet"/>
      <w:lvlText w:val="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  <w:lang w:val="en-GB"/>
      </w:rPr>
    </w:lvl>
    <w:lvl w:ilvl="8">
      <w:start w:val="1"/>
      <w:numFmt w:val="bullet"/>
      <w:lvlText w:val="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  <w:lang w:val="en-GB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Arial"/>
        <w:sz w:val="20"/>
        <w:szCs w:val="20"/>
        <w:shd w:val="clear" w:color="auto" w:fill="FFFF00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OpenSymbol"/>
        <w:color w:val="000000"/>
        <w:sz w:val="20"/>
        <w:szCs w:val="20"/>
        <w:shd w:val="clear" w:color="auto" w:fill="FFFF00"/>
      </w:rPr>
    </w:lvl>
  </w:abstractNum>
  <w:abstractNum w:abstractNumId="5" w15:restartNumberingAfterBreak="0">
    <w:nsid w:val="1B2644CC"/>
    <w:multiLevelType w:val="hybridMultilevel"/>
    <w:tmpl w:val="FD72BAD4"/>
    <w:lvl w:ilvl="0" w:tplc="E19CCED4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E19CCED4">
      <w:numFmt w:val="bullet"/>
      <w:lvlText w:val="-"/>
      <w:lvlJc w:val="left"/>
      <w:pPr>
        <w:ind w:left="1440" w:hanging="360"/>
      </w:pPr>
      <w:rPr>
        <w:rFonts w:ascii="Arial" w:eastAsia="SimSun" w:hAnsi="Arial" w:cs="Aria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E36410"/>
    <w:multiLevelType w:val="hybridMultilevel"/>
    <w:tmpl w:val="1726618E"/>
    <w:lvl w:ilvl="0" w:tplc="E19CCED4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A0291D"/>
    <w:multiLevelType w:val="hybridMultilevel"/>
    <w:tmpl w:val="56D0CC0C"/>
    <w:lvl w:ilvl="0" w:tplc="E19CCED4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104"/>
    <w:rsid w:val="0000227F"/>
    <w:rsid w:val="000203CB"/>
    <w:rsid w:val="000743C7"/>
    <w:rsid w:val="001004C0"/>
    <w:rsid w:val="0011650C"/>
    <w:rsid w:val="00123DD2"/>
    <w:rsid w:val="00126655"/>
    <w:rsid w:val="00127AC1"/>
    <w:rsid w:val="00134673"/>
    <w:rsid w:val="001351A5"/>
    <w:rsid w:val="00174710"/>
    <w:rsid w:val="001953CB"/>
    <w:rsid w:val="001A05F0"/>
    <w:rsid w:val="001B1401"/>
    <w:rsid w:val="001B3071"/>
    <w:rsid w:val="001B7289"/>
    <w:rsid w:val="001F2062"/>
    <w:rsid w:val="00233B88"/>
    <w:rsid w:val="00261337"/>
    <w:rsid w:val="00284419"/>
    <w:rsid w:val="003144EC"/>
    <w:rsid w:val="00381A22"/>
    <w:rsid w:val="00383884"/>
    <w:rsid w:val="003D1E23"/>
    <w:rsid w:val="003E34B4"/>
    <w:rsid w:val="003E448C"/>
    <w:rsid w:val="004076D6"/>
    <w:rsid w:val="00415898"/>
    <w:rsid w:val="00446B7A"/>
    <w:rsid w:val="00494A32"/>
    <w:rsid w:val="004B7ED8"/>
    <w:rsid w:val="004C0653"/>
    <w:rsid w:val="004D01AC"/>
    <w:rsid w:val="005322EE"/>
    <w:rsid w:val="00535D94"/>
    <w:rsid w:val="005474B1"/>
    <w:rsid w:val="00570EFD"/>
    <w:rsid w:val="0059136C"/>
    <w:rsid w:val="005C3DF6"/>
    <w:rsid w:val="005C6FD1"/>
    <w:rsid w:val="005E61AC"/>
    <w:rsid w:val="00620686"/>
    <w:rsid w:val="0067137E"/>
    <w:rsid w:val="006B2B10"/>
    <w:rsid w:val="006F05B3"/>
    <w:rsid w:val="00731749"/>
    <w:rsid w:val="0075523C"/>
    <w:rsid w:val="007971C5"/>
    <w:rsid w:val="007B138D"/>
    <w:rsid w:val="007B7D16"/>
    <w:rsid w:val="007C507F"/>
    <w:rsid w:val="007C743A"/>
    <w:rsid w:val="007E49DF"/>
    <w:rsid w:val="00923FAB"/>
    <w:rsid w:val="009752F9"/>
    <w:rsid w:val="009A1833"/>
    <w:rsid w:val="009A5432"/>
    <w:rsid w:val="009D3BC7"/>
    <w:rsid w:val="00A950C1"/>
    <w:rsid w:val="00AC5BFE"/>
    <w:rsid w:val="00AD0104"/>
    <w:rsid w:val="00B42660"/>
    <w:rsid w:val="00B97E92"/>
    <w:rsid w:val="00C700BF"/>
    <w:rsid w:val="00C7230C"/>
    <w:rsid w:val="00C947F2"/>
    <w:rsid w:val="00CC0B36"/>
    <w:rsid w:val="00DA2CEF"/>
    <w:rsid w:val="00DE769E"/>
    <w:rsid w:val="00DF2ED6"/>
    <w:rsid w:val="00E16728"/>
    <w:rsid w:val="00E2084C"/>
    <w:rsid w:val="00E31955"/>
    <w:rsid w:val="00E67567"/>
    <w:rsid w:val="00E67D49"/>
    <w:rsid w:val="00E74A83"/>
    <w:rsid w:val="00E7666F"/>
    <w:rsid w:val="00EA1DFE"/>
    <w:rsid w:val="00EA31BA"/>
    <w:rsid w:val="00EC115B"/>
    <w:rsid w:val="00F26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3C54081"/>
  <w15:chartTrackingRefBased/>
  <w15:docId w15:val="{DB378CFC-136E-4E80-B469-BAB547ACC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4419"/>
    <w:pPr>
      <w:widowControl w:val="0"/>
      <w:suppressAutoHyphens/>
      <w:jc w:val="both"/>
    </w:pPr>
    <w:rPr>
      <w:rFonts w:ascii="Arial" w:eastAsia="SimSun" w:hAnsi="Arial" w:cs="Mangal"/>
      <w:kern w:val="1"/>
      <w:szCs w:val="24"/>
      <w:lang w:eastAsia="hi-I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2z0">
    <w:name w:val="WW8Num2z0"/>
    <w:rPr>
      <w:rFonts w:ascii="Wingdings" w:hAnsi="Wingdings" w:cs="OpenSymbol"/>
      <w:sz w:val="20"/>
      <w:szCs w:val="20"/>
    </w:rPr>
  </w:style>
  <w:style w:type="character" w:customStyle="1" w:styleId="WW8Num3z0">
    <w:name w:val="WW8Num3z0"/>
    <w:rPr>
      <w:rFonts w:ascii="Wingdings" w:hAnsi="Wingdings" w:cs="OpenSymbol"/>
      <w:lang w:val="en-GB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Puces">
    <w:name w:val="Puces"/>
    <w:rPr>
      <w:rFonts w:ascii="OpenSymbol" w:eastAsia="OpenSymbol" w:hAnsi="OpenSymbol" w:cs="OpenSymbol"/>
    </w:rPr>
  </w:style>
  <w:style w:type="character" w:customStyle="1" w:styleId="Caractresdenumrotation">
    <w:name w:val="Caractères de numérotation"/>
  </w:style>
  <w:style w:type="character" w:styleId="Lienhypertexte">
    <w:name w:val="Hyperlink"/>
    <w:rPr>
      <w:color w:val="000080"/>
      <w:u w:val="single"/>
    </w:rPr>
  </w:style>
  <w:style w:type="character" w:customStyle="1" w:styleId="WW8Num15z0">
    <w:name w:val="WW8Num15z0"/>
    <w:rPr>
      <w:rFonts w:ascii="Symbol" w:hAnsi="Symbol" w:cs="Symbol"/>
    </w:rPr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eastAsia="Microsoft YaHei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</w:style>
  <w:style w:type="paragraph" w:customStyle="1" w:styleId="Lgende1">
    <w:name w:val="Légende1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styleId="Pieddepage">
    <w:name w:val="footer"/>
    <w:basedOn w:val="Normal"/>
    <w:pPr>
      <w:suppressLineNumbers/>
      <w:pBdr>
        <w:top w:val="single" w:sz="1" w:space="2" w:color="808080"/>
      </w:pBdr>
      <w:tabs>
        <w:tab w:val="center" w:pos="4819"/>
        <w:tab w:val="right" w:pos="9638"/>
      </w:tabs>
    </w:pPr>
    <w:rPr>
      <w:rFonts w:cs="Arial"/>
      <w:i/>
      <w:sz w:val="18"/>
    </w:rPr>
  </w:style>
  <w:style w:type="paragraph" w:customStyle="1" w:styleId="texte1">
    <w:name w:val="texte 1"/>
    <w:basedOn w:val="Normal"/>
    <w:pPr>
      <w:spacing w:before="100" w:after="100"/>
    </w:pPr>
    <w:rPr>
      <w:rFonts w:cs="Times New Roman"/>
    </w:rPr>
  </w:style>
  <w:style w:type="paragraph" w:styleId="En-tte">
    <w:name w:val="header"/>
    <w:basedOn w:val="Normal"/>
    <w:pPr>
      <w:suppressLineNumbers/>
      <w:tabs>
        <w:tab w:val="center" w:pos="4819"/>
        <w:tab w:val="right" w:pos="9638"/>
      </w:tabs>
    </w:pPr>
  </w:style>
  <w:style w:type="paragraph" w:customStyle="1" w:styleId="Lignehorizontale">
    <w:name w:val="Ligne horizontale"/>
    <w:basedOn w:val="Normal"/>
    <w:next w:val="Corpsdetexte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D0104"/>
    <w:rPr>
      <w:rFonts w:ascii="Segoe UI" w:hAnsi="Segoe UI"/>
      <w:sz w:val="18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AD0104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customStyle="1" w:styleId="Caractresdenotedebasdepage">
    <w:name w:val="Caractères de note de bas de page"/>
    <w:rsid w:val="001A05F0"/>
    <w:rPr>
      <w:vertAlign w:val="superscript"/>
    </w:rPr>
  </w:style>
  <w:style w:type="character" w:styleId="Textedelespacerserv">
    <w:name w:val="Placeholder Text"/>
    <w:basedOn w:val="Policepardfaut"/>
    <w:uiPriority w:val="99"/>
    <w:semiHidden/>
    <w:rsid w:val="005C3DF6"/>
    <w:rPr>
      <w:color w:val="808080"/>
    </w:rPr>
  </w:style>
  <w:style w:type="character" w:styleId="Marquedecommentaire">
    <w:name w:val="annotation reference"/>
    <w:basedOn w:val="Policepardfaut"/>
    <w:uiPriority w:val="99"/>
    <w:semiHidden/>
    <w:unhideWhenUsed/>
    <w:rsid w:val="0038388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83884"/>
    <w:rPr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83884"/>
    <w:rPr>
      <w:rFonts w:eastAsia="SimSun" w:cs="Mangal"/>
      <w:kern w:val="1"/>
      <w:szCs w:val="18"/>
      <w:lang w:eastAsia="hi-IN" w:bidi="hi-I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8388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83884"/>
    <w:rPr>
      <w:rFonts w:eastAsia="SimSun" w:cs="Mangal"/>
      <w:b/>
      <w:bCs/>
      <w:kern w:val="1"/>
      <w:szCs w:val="18"/>
      <w:lang w:eastAsia="hi-IN" w:bidi="hi-IN"/>
    </w:rPr>
  </w:style>
  <w:style w:type="character" w:styleId="Lienhypertextesuivivisit">
    <w:name w:val="FollowedHyperlink"/>
    <w:basedOn w:val="Policepardfaut"/>
    <w:uiPriority w:val="99"/>
    <w:semiHidden/>
    <w:unhideWhenUsed/>
    <w:rsid w:val="005322E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79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34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6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rches.maximilien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C65659D-662D-439E-BE99-735E6EC8EC03}"/>
      </w:docPartPr>
      <w:docPartBody>
        <w:p w:rsidR="007B6A31" w:rsidRDefault="001023DD">
          <w:r w:rsidRPr="00E03E92">
            <w:rPr>
              <w:rStyle w:val="Textedelespacerserv"/>
            </w:rPr>
            <w:t>Cliquez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mmercialPi BT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3DD"/>
    <w:rsid w:val="001023DD"/>
    <w:rsid w:val="00724137"/>
    <w:rsid w:val="007B6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023DD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321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Mairie de Rueil Malmaison</Company>
  <LinksUpToDate>false</LinksUpToDate>
  <CharactersWithSpaces>2084</CharactersWithSpaces>
  <SharedDoc>false</SharedDoc>
  <HLinks>
    <vt:vector size="12" baseType="variant">
      <vt:variant>
        <vt:i4>3670127</vt:i4>
      </vt:variant>
      <vt:variant>
        <vt:i4>65</vt:i4>
      </vt:variant>
      <vt:variant>
        <vt:i4>0</vt:i4>
      </vt:variant>
      <vt:variant>
        <vt:i4>5</vt:i4>
      </vt:variant>
      <vt:variant>
        <vt:lpwstr>http://www.impots.gouv.fr/</vt:lpwstr>
      </vt:variant>
      <vt:variant>
        <vt:lpwstr/>
      </vt:variant>
      <vt:variant>
        <vt:i4>1048657</vt:i4>
      </vt:variant>
      <vt:variant>
        <vt:i4>62</vt:i4>
      </vt:variant>
      <vt:variant>
        <vt:i4>0</vt:i4>
      </vt:variant>
      <vt:variant>
        <vt:i4>5</vt:i4>
      </vt:variant>
      <vt:variant>
        <vt:lpwstr>http://www.urssaf.fr/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HOUSSAY MARIE</dc:creator>
  <cp:keywords/>
  <cp:lastModifiedBy>Stéphanie ROCHARD</cp:lastModifiedBy>
  <cp:revision>15</cp:revision>
  <cp:lastPrinted>2013-05-30T13:04:00Z</cp:lastPrinted>
  <dcterms:created xsi:type="dcterms:W3CDTF">2020-07-06T10:45:00Z</dcterms:created>
  <dcterms:modified xsi:type="dcterms:W3CDTF">2026-01-28T11:17:00Z</dcterms:modified>
</cp:coreProperties>
</file>